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B2F87" w14:textId="77777777" w:rsidR="0016076E" w:rsidRPr="009A4797" w:rsidRDefault="0016076E" w:rsidP="0016076E">
      <w:pPr>
        <w:jc w:val="center"/>
        <w:rPr>
          <w:b/>
          <w:bCs/>
          <w:sz w:val="22"/>
        </w:rPr>
      </w:pPr>
      <w:r w:rsidRPr="009A4797">
        <w:rPr>
          <w:rFonts w:eastAsia="DejaVu Sans" w:cs="Times New Roman"/>
          <w:b/>
          <w:sz w:val="22"/>
          <w:u w:val="single"/>
          <w:lang w:bidi="hi-IN"/>
        </w:rPr>
        <w:t>Opis przedmiotu zamówienia</w:t>
      </w:r>
    </w:p>
    <w:p w14:paraId="1FCB3645" w14:textId="77777777" w:rsidR="0016076E" w:rsidRDefault="0016076E" w:rsidP="0016076E">
      <w:pPr>
        <w:widowControl w:val="0"/>
        <w:spacing w:after="0" w:line="288" w:lineRule="auto"/>
        <w:jc w:val="center"/>
        <w:rPr>
          <w:rFonts w:cs="Times New Roman"/>
          <w:sz w:val="22"/>
          <w:lang w:eastAsia="pl-PL"/>
        </w:rPr>
      </w:pPr>
      <w:r w:rsidRPr="009A4797">
        <w:rPr>
          <w:rFonts w:eastAsia="DejaVu Sans" w:cs="Times New Roman"/>
          <w:color w:val="000000"/>
          <w:sz w:val="22"/>
          <w:lang w:bidi="hi-IN"/>
        </w:rPr>
        <w:t>zestaw nr 4 – mleko, przetwory mleczne</w:t>
      </w:r>
    </w:p>
    <w:p w14:paraId="51EDC204" w14:textId="77777777" w:rsidR="0016076E" w:rsidRDefault="0016076E" w:rsidP="0016076E"/>
    <w:tbl>
      <w:tblPr>
        <w:tblW w:w="5000" w:type="pct"/>
        <w:tblCellMar>
          <w:top w:w="28" w:type="dxa"/>
          <w:left w:w="28" w:type="dxa"/>
          <w:bottom w:w="28" w:type="dxa"/>
          <w:right w:w="5" w:type="dxa"/>
        </w:tblCellMar>
        <w:tblLook w:val="0000" w:firstRow="0" w:lastRow="0" w:firstColumn="0" w:lastColumn="0" w:noHBand="0" w:noVBand="0"/>
      </w:tblPr>
      <w:tblGrid>
        <w:gridCol w:w="339"/>
        <w:gridCol w:w="13"/>
        <w:gridCol w:w="6461"/>
        <w:gridCol w:w="598"/>
        <w:gridCol w:w="536"/>
        <w:gridCol w:w="1115"/>
      </w:tblGrid>
      <w:tr w:rsidR="0016076E" w:rsidRPr="00EE49D5" w14:paraId="46B78F4F" w14:textId="77777777" w:rsidTr="00FA2DA2">
        <w:trPr>
          <w:cantSplit/>
          <w:trHeight w:val="701"/>
          <w:tblHeader/>
        </w:trPr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390233" w14:textId="77777777" w:rsidR="0016076E" w:rsidRPr="00EE49D5" w:rsidRDefault="0016076E" w:rsidP="00FA2DA2">
            <w:pPr>
              <w:widowControl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Lp.</w:t>
            </w:r>
          </w:p>
          <w:p w14:paraId="0B1623D7" w14:textId="77777777" w:rsidR="0016076E" w:rsidRPr="00EE49D5" w:rsidRDefault="0016076E" w:rsidP="00FA2DA2">
            <w:pPr>
              <w:widowControl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69A341" w14:textId="77777777" w:rsidR="0016076E" w:rsidRPr="00EE49D5" w:rsidRDefault="0016076E" w:rsidP="00FA2DA2">
            <w:pPr>
              <w:widowControl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Nazwa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A8DEA3" w14:textId="77777777" w:rsidR="0016076E" w:rsidRPr="00EE49D5" w:rsidRDefault="0016076E" w:rsidP="00FA2DA2">
            <w:pPr>
              <w:widowControl w:val="0"/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Kod CPV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71EDF4" w14:textId="77777777" w:rsidR="0016076E" w:rsidRPr="00EE49D5" w:rsidRDefault="0016076E" w:rsidP="00FA2DA2">
            <w:pPr>
              <w:widowControl w:val="0"/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J.m.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28236" w14:textId="77777777" w:rsidR="0016076E" w:rsidRPr="00EE49D5" w:rsidRDefault="0016076E" w:rsidP="00FA2DA2">
            <w:pPr>
              <w:widowControl w:val="0"/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Ilość</w:t>
            </w:r>
          </w:p>
          <w:p w14:paraId="1109F98F" w14:textId="77777777" w:rsidR="0016076E" w:rsidRPr="00EE49D5" w:rsidRDefault="0016076E" w:rsidP="00FA2DA2">
            <w:pPr>
              <w:widowControl w:val="0"/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szacunkowa</w:t>
            </w:r>
          </w:p>
        </w:tc>
      </w:tr>
      <w:tr w:rsidR="0016076E" w:rsidRPr="00EE49D5" w14:paraId="13E6FA39" w14:textId="77777777" w:rsidTr="00FA2DA2">
        <w:trPr>
          <w:cantSplit/>
          <w:trHeight w:val="351"/>
          <w:tblHeader/>
        </w:trPr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01918F" w14:textId="77777777" w:rsidR="0016076E" w:rsidRPr="00EE49D5" w:rsidRDefault="0016076E" w:rsidP="00FA2DA2">
            <w:pPr>
              <w:widowControl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3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39D5D8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CD9078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2C0CA3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D6FCE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5</w:t>
            </w:r>
          </w:p>
        </w:tc>
      </w:tr>
      <w:tr w:rsidR="0016076E" w:rsidRPr="00EE49D5" w14:paraId="2E481E61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1A0A0A" w14:textId="77777777" w:rsidR="0016076E" w:rsidRPr="00EE49D5" w:rsidRDefault="0016076E" w:rsidP="00FA2DA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3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FFF75A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b/>
                <w:sz w:val="18"/>
                <w:szCs w:val="18"/>
              </w:rPr>
              <w:t xml:space="preserve">Mleko 2%UHT tł. </w:t>
            </w:r>
            <w:r w:rsidRPr="00EE49D5">
              <w:rPr>
                <w:rFonts w:cs="Times New Roman"/>
                <w:sz w:val="18"/>
                <w:szCs w:val="18"/>
              </w:rPr>
              <w:t>(pasteryzowane)</w:t>
            </w:r>
          </w:p>
          <w:p w14:paraId="2AC109BE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klasyfikacyjne:</w:t>
            </w:r>
          </w:p>
          <w:p w14:paraId="4A9F93E4" w14:textId="77777777" w:rsidR="0016076E" w:rsidRPr="00EE49D5" w:rsidRDefault="0016076E" w:rsidP="0016076E">
            <w:pPr>
              <w:widowControl w:val="0"/>
              <w:numPr>
                <w:ilvl w:val="0"/>
                <w:numId w:val="78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mleko spożywcze o zawartości 2% tłuszczu w 100 g produktu, pasteryzowane,</w:t>
            </w:r>
          </w:p>
          <w:p w14:paraId="66F971CF" w14:textId="77777777" w:rsidR="0016076E" w:rsidRPr="00EE49D5" w:rsidRDefault="0016076E" w:rsidP="0016076E">
            <w:pPr>
              <w:widowControl w:val="0"/>
              <w:numPr>
                <w:ilvl w:val="0"/>
                <w:numId w:val="78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jednorodna ciecz o barwie białej z odcieniem jasnokremowym, bez </w:t>
            </w:r>
            <w:proofErr w:type="spellStart"/>
            <w:r w:rsidRPr="00EE49D5">
              <w:rPr>
                <w:rFonts w:cs="Times New Roman"/>
                <w:sz w:val="18"/>
                <w:szCs w:val="18"/>
              </w:rPr>
              <w:t>odstoju</w:t>
            </w:r>
            <w:proofErr w:type="spellEnd"/>
            <w:r w:rsidRPr="00EE49D5">
              <w:rPr>
                <w:rFonts w:cs="Times New Roman"/>
                <w:sz w:val="18"/>
                <w:szCs w:val="18"/>
              </w:rPr>
              <w:t xml:space="preserve"> śmietanki,</w:t>
            </w:r>
          </w:p>
          <w:p w14:paraId="0A900631" w14:textId="77777777" w:rsidR="0016076E" w:rsidRPr="00EE49D5" w:rsidRDefault="0016076E" w:rsidP="0016076E">
            <w:pPr>
              <w:widowControl w:val="0"/>
              <w:numPr>
                <w:ilvl w:val="0"/>
                <w:numId w:val="78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smak i zapach charakterystyczny dla mleka.</w:t>
            </w:r>
          </w:p>
          <w:p w14:paraId="524A402B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Cechy dyskwalifikujące:</w:t>
            </w:r>
          </w:p>
          <w:p w14:paraId="058C9E92" w14:textId="77777777" w:rsidR="0016076E" w:rsidRPr="00EE49D5" w:rsidRDefault="0016076E" w:rsidP="0016076E">
            <w:pPr>
              <w:widowControl w:val="0"/>
              <w:numPr>
                <w:ilvl w:val="0"/>
                <w:numId w:val="8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obce posmaki, zapachy, zmiana barwy mleka, rozwarstwienie, objawy pleśnienia, fermentacji, jełczenia, psucia, </w:t>
            </w:r>
          </w:p>
          <w:p w14:paraId="7EABFE8F" w14:textId="77777777" w:rsidR="0016076E" w:rsidRPr="00EE49D5" w:rsidRDefault="0016076E" w:rsidP="0016076E">
            <w:pPr>
              <w:widowControl w:val="0"/>
              <w:numPr>
                <w:ilvl w:val="0"/>
                <w:numId w:val="8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zaniżona zawartość tłuszczu, rozwodnienie,</w:t>
            </w:r>
          </w:p>
          <w:p w14:paraId="2751A4A5" w14:textId="77777777" w:rsidR="0016076E" w:rsidRPr="00EE49D5" w:rsidRDefault="0016076E" w:rsidP="0016076E">
            <w:pPr>
              <w:widowControl w:val="0"/>
              <w:numPr>
                <w:ilvl w:val="0"/>
                <w:numId w:val="8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niedopuszczalne opakowania uszkodzone mechanicznie, zabrudzone, nieoznakowane.</w:t>
            </w:r>
          </w:p>
          <w:p w14:paraId="0226089D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dotyczące pakowania:</w:t>
            </w:r>
          </w:p>
          <w:p w14:paraId="08252B22" w14:textId="77777777" w:rsidR="0016076E" w:rsidRPr="00EE49D5" w:rsidRDefault="0016076E" w:rsidP="0016076E">
            <w:pPr>
              <w:widowControl w:val="0"/>
              <w:numPr>
                <w:ilvl w:val="0"/>
                <w:numId w:val="81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jednostkowe: karton tekturowy laminowany folią polietylenową z nakrętką lub butelka plastikowa z nakrętką, pojemność od 1 litra do 2 litrów,</w:t>
            </w:r>
          </w:p>
          <w:p w14:paraId="14F45E65" w14:textId="77777777" w:rsidR="0016076E" w:rsidRPr="00EE49D5" w:rsidRDefault="0016076E" w:rsidP="0016076E">
            <w:pPr>
              <w:widowControl w:val="0"/>
              <w:numPr>
                <w:ilvl w:val="0"/>
                <w:numId w:val="81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zbiorcze: karton lub zgrzewka,</w:t>
            </w:r>
          </w:p>
          <w:p w14:paraId="7DD60525" w14:textId="77777777" w:rsidR="0016076E" w:rsidRPr="00EE49D5" w:rsidRDefault="0016076E" w:rsidP="0016076E">
            <w:pPr>
              <w:widowControl w:val="0"/>
              <w:numPr>
                <w:ilvl w:val="0"/>
                <w:numId w:val="81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materiały opakowaniowe dopuszczone do kontaktu z żywnością,</w:t>
            </w:r>
          </w:p>
          <w:p w14:paraId="169063CD" w14:textId="77777777" w:rsidR="0016076E" w:rsidRPr="00EE49D5" w:rsidRDefault="0016076E" w:rsidP="0016076E">
            <w:pPr>
              <w:widowControl w:val="0"/>
              <w:numPr>
                <w:ilvl w:val="0"/>
                <w:numId w:val="81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oznakowanie powinno zawierać: nazwę produktu, zawartość tłuszczu, nazwę i adres producenta, pojemność opakowania, termin przydatności do spożycia, warunki przechowywania, oznaczenie partii produkcyjnej.</w:t>
            </w:r>
          </w:p>
          <w:p w14:paraId="3C517B60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Termin przydatności do spożycia w dniu dostawy minimum 5 dni.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1CF6EBCB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15511100-4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C07D06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92473" w14:textId="77777777" w:rsidR="0016076E" w:rsidRPr="00EE49D5" w:rsidRDefault="0016076E" w:rsidP="00FA2DA2">
            <w:pPr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1105</w:t>
            </w:r>
          </w:p>
        </w:tc>
      </w:tr>
      <w:tr w:rsidR="0016076E" w:rsidRPr="00EE49D5" w14:paraId="5194B1DA" w14:textId="77777777" w:rsidTr="00FA2DA2">
        <w:tblPrEx>
          <w:tblCellMar>
            <w:top w:w="0" w:type="dxa"/>
          </w:tblCellMar>
        </w:tblPrEx>
        <w:trPr>
          <w:cantSplit/>
        </w:trPr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C23779" w14:textId="77777777" w:rsidR="0016076E" w:rsidRPr="00EE49D5" w:rsidRDefault="0016076E" w:rsidP="00FA2DA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3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D6D453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b/>
                <w:sz w:val="18"/>
                <w:szCs w:val="18"/>
              </w:rPr>
              <w:t xml:space="preserve">Mleko 3,2% tł. UHT </w:t>
            </w:r>
          </w:p>
          <w:p w14:paraId="649C7D45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klasyfikacyjne:</w:t>
            </w:r>
          </w:p>
          <w:p w14:paraId="627EA97D" w14:textId="77777777" w:rsidR="0016076E" w:rsidRPr="00EE49D5" w:rsidRDefault="0016076E" w:rsidP="0016076E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mleko spożywcze o zawartości 3,2% tłuszczu w 100 g produktu, UHT,</w:t>
            </w:r>
          </w:p>
          <w:p w14:paraId="3039100E" w14:textId="77777777" w:rsidR="0016076E" w:rsidRPr="00EE49D5" w:rsidRDefault="0016076E" w:rsidP="0016076E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jednorodna ciecz o barwie białej z odcieniem jasnokremowym, bez </w:t>
            </w:r>
            <w:proofErr w:type="spellStart"/>
            <w:r w:rsidRPr="00EE49D5">
              <w:rPr>
                <w:rFonts w:cs="Times New Roman"/>
                <w:sz w:val="18"/>
                <w:szCs w:val="18"/>
              </w:rPr>
              <w:t>odstoju</w:t>
            </w:r>
            <w:proofErr w:type="spellEnd"/>
            <w:r w:rsidRPr="00EE49D5">
              <w:rPr>
                <w:rFonts w:cs="Times New Roman"/>
                <w:sz w:val="18"/>
                <w:szCs w:val="18"/>
              </w:rPr>
              <w:t xml:space="preserve"> śmietanki,</w:t>
            </w:r>
          </w:p>
          <w:p w14:paraId="1829B54A" w14:textId="77777777" w:rsidR="0016076E" w:rsidRPr="00EE49D5" w:rsidRDefault="0016076E" w:rsidP="0016076E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smak i zapach charakterystyczny dla mleka.</w:t>
            </w:r>
          </w:p>
          <w:p w14:paraId="131CA74F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Cechy dyskwalifikujące:</w:t>
            </w:r>
          </w:p>
          <w:p w14:paraId="4D4B49DB" w14:textId="77777777" w:rsidR="0016076E" w:rsidRPr="00EE49D5" w:rsidRDefault="0016076E" w:rsidP="0016076E">
            <w:pPr>
              <w:widowControl w:val="0"/>
              <w:numPr>
                <w:ilvl w:val="0"/>
                <w:numId w:val="60"/>
              </w:numPr>
              <w:suppressAutoHyphens/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obce posmaki, zapachy, zmiana barwy mleka, rozwarstwienie, objawy pleśnienia, fermentacji, jełczenia, psucia, zaniżona zawartość tłuszczu, rozwodnienie. </w:t>
            </w:r>
          </w:p>
          <w:p w14:paraId="5C5D2D53" w14:textId="77777777" w:rsidR="0016076E" w:rsidRPr="00EE49D5" w:rsidRDefault="0016076E" w:rsidP="0016076E">
            <w:pPr>
              <w:widowControl w:val="0"/>
              <w:numPr>
                <w:ilvl w:val="0"/>
                <w:numId w:val="60"/>
              </w:numPr>
              <w:suppressAutoHyphens/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niedopuszczalne opakowania uszkodzone mechanicznie, zabrudzone, nieoznakowane.</w:t>
            </w:r>
          </w:p>
          <w:p w14:paraId="7DA0B007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dotyczące pakowania:</w:t>
            </w:r>
          </w:p>
          <w:p w14:paraId="188DE572" w14:textId="77777777" w:rsidR="0016076E" w:rsidRPr="00EE49D5" w:rsidRDefault="0016076E" w:rsidP="0016076E">
            <w:pPr>
              <w:widowControl w:val="0"/>
              <w:numPr>
                <w:ilvl w:val="0"/>
                <w:numId w:val="60"/>
              </w:numPr>
              <w:suppressAutoHyphens/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jednostkowe: karton tekturowy laminowany folią polietylenową z nakrętką lub butelka plastikowa z nakrętką, pojemność od 1 litra do 2 litrów,</w:t>
            </w:r>
          </w:p>
          <w:p w14:paraId="16A80548" w14:textId="77777777" w:rsidR="0016076E" w:rsidRPr="00EE49D5" w:rsidRDefault="0016076E" w:rsidP="0016076E">
            <w:pPr>
              <w:widowControl w:val="0"/>
              <w:numPr>
                <w:ilvl w:val="0"/>
                <w:numId w:val="60"/>
              </w:numPr>
              <w:suppressAutoHyphens/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zbiorcze: karton lub zgrzewka,</w:t>
            </w:r>
          </w:p>
          <w:p w14:paraId="46DF5DD8" w14:textId="77777777" w:rsidR="0016076E" w:rsidRPr="00EE49D5" w:rsidRDefault="0016076E" w:rsidP="0016076E">
            <w:pPr>
              <w:widowControl w:val="0"/>
              <w:numPr>
                <w:ilvl w:val="0"/>
                <w:numId w:val="60"/>
              </w:numPr>
              <w:suppressAutoHyphens/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materiały opakowaniowe dopuszczone do kontaktu z żywnością,</w:t>
            </w:r>
          </w:p>
          <w:p w14:paraId="021FF446" w14:textId="77777777" w:rsidR="0016076E" w:rsidRPr="00EE49D5" w:rsidRDefault="0016076E" w:rsidP="0016076E">
            <w:pPr>
              <w:widowControl w:val="0"/>
              <w:numPr>
                <w:ilvl w:val="0"/>
                <w:numId w:val="60"/>
              </w:numPr>
              <w:suppressAutoHyphens/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oznakowanie powinno zawierać: nazwę produktu, zawartość tłuszczu, nazwę i adres producenta, pojemność opakowania, termin przydatności  do spożycia, warunki przechowywania, oznaczenie partii produkcyjnej.</w:t>
            </w:r>
          </w:p>
          <w:p w14:paraId="1EEADBE0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Termin przydatności do spożycia w dniu dostawy minimum 6 miesięcy.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3301EDEE" w14:textId="77777777" w:rsidR="0016076E" w:rsidRPr="00EE49D5" w:rsidRDefault="0016076E" w:rsidP="00FA2DA2">
            <w:pPr>
              <w:tabs>
                <w:tab w:val="left" w:pos="1057"/>
              </w:tabs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15511210-8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118DDD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C3F48" w14:textId="77777777" w:rsidR="0016076E" w:rsidRPr="00EE49D5" w:rsidRDefault="0016076E" w:rsidP="00FA2DA2">
            <w:pPr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115</w:t>
            </w:r>
          </w:p>
        </w:tc>
      </w:tr>
      <w:tr w:rsidR="0016076E" w:rsidRPr="00EE49D5" w14:paraId="6A3AC42D" w14:textId="77777777" w:rsidTr="00FA2DA2">
        <w:tblPrEx>
          <w:tblCellMar>
            <w:top w:w="0" w:type="dxa"/>
          </w:tblCellMar>
        </w:tblPrEx>
        <w:trPr>
          <w:cantSplit/>
        </w:trPr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77EC69" w14:textId="77777777" w:rsidR="0016076E" w:rsidRPr="00EE49D5" w:rsidRDefault="0016076E" w:rsidP="00FA2DA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3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B5476C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Style w:val="Pogrubienie"/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Ser kozi  w plastrach (a dokładniej ser twarogowy </w:t>
            </w:r>
            <w:proofErr w:type="spellStart"/>
            <w:r w:rsidRPr="00EE49D5">
              <w:rPr>
                <w:rFonts w:cs="Times New Roman"/>
                <w:sz w:val="18"/>
                <w:szCs w:val="18"/>
              </w:rPr>
              <w:t>termizowany</w:t>
            </w:r>
            <w:proofErr w:type="spellEnd"/>
            <w:r w:rsidRPr="00EE49D5">
              <w:rPr>
                <w:rFonts w:cs="Times New Roman"/>
                <w:sz w:val="18"/>
                <w:szCs w:val="18"/>
              </w:rPr>
              <w:t xml:space="preserve"> w plastrach) to produkt na bazie twarogu (70%) z dodatkiem masła, wody i żelatyny, wyróżniający się </w:t>
            </w:r>
          </w:p>
          <w:p w14:paraId="7C81B473" w14:textId="77777777" w:rsidR="0016076E" w:rsidRPr="00EE49D5" w:rsidRDefault="0016076E" w:rsidP="00FA2DA2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EE49D5">
              <w:rPr>
                <w:rStyle w:val="Pogrubienie"/>
                <w:rFonts w:cs="Times New Roman"/>
                <w:sz w:val="18"/>
                <w:szCs w:val="18"/>
              </w:rPr>
              <w:t>wysoką zawartością białka</w:t>
            </w:r>
            <w:r w:rsidRPr="00EE49D5">
              <w:rPr>
                <w:rFonts w:cs="Times New Roman"/>
                <w:sz w:val="18"/>
                <w:szCs w:val="18"/>
              </w:rPr>
              <w:t xml:space="preserve">, mlecznobiałą barwą, delikatnym smakiem i kremową konsystencją, idealny na kanapki i jako dodatek do dań. Jest łatwo przyswajalny, ma łagodny aromat i często zawiera dodatki takie jak błonnik roślinny </w:t>
            </w:r>
            <w:r w:rsidRPr="00EE49D5">
              <w:rPr>
                <w:rFonts w:cs="Times New Roman"/>
                <w:sz w:val="18"/>
                <w:szCs w:val="18"/>
                <w:u w:val="single"/>
              </w:rPr>
              <w:t>Cechy dyskwalifikujące:</w:t>
            </w:r>
          </w:p>
          <w:p w14:paraId="16F4A527" w14:textId="77777777" w:rsidR="0016076E" w:rsidRPr="00EE49D5" w:rsidRDefault="0016076E" w:rsidP="0016076E">
            <w:pPr>
              <w:widowControl w:val="0"/>
              <w:numPr>
                <w:ilvl w:val="0"/>
                <w:numId w:val="55"/>
              </w:numPr>
              <w:snapToGrid w:val="0"/>
              <w:spacing w:after="0" w:line="100" w:lineRule="atLeast"/>
              <w:ind w:left="170"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obce posmaki i/lub zapachy, objawy psucia, fermentacji, jełczenia, pleśnienia, zmiana barwy, niejednolitość barwy, zdeformowane kształty, rozwarstwienie, zaniżona zawartość tłuszczu, </w:t>
            </w:r>
          </w:p>
          <w:p w14:paraId="427088EF" w14:textId="77777777" w:rsidR="0016076E" w:rsidRPr="00EE49D5" w:rsidRDefault="0016076E" w:rsidP="0016076E">
            <w:pPr>
              <w:widowControl w:val="0"/>
              <w:numPr>
                <w:ilvl w:val="0"/>
                <w:numId w:val="55"/>
              </w:numPr>
              <w:snapToGrid w:val="0"/>
              <w:spacing w:after="0" w:line="100" w:lineRule="atLeast"/>
              <w:ind w:left="170"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opakowania uszkodzone mechanicznie, nieoznakowane, zabrudzone. </w:t>
            </w:r>
          </w:p>
          <w:p w14:paraId="72420267" w14:textId="77777777" w:rsidR="0016076E" w:rsidRPr="00EE49D5" w:rsidRDefault="0016076E" w:rsidP="0016076E">
            <w:pPr>
              <w:widowControl w:val="0"/>
              <w:numPr>
                <w:ilvl w:val="0"/>
                <w:numId w:val="55"/>
              </w:numPr>
              <w:snapToGrid w:val="0"/>
              <w:spacing w:after="0" w:line="100" w:lineRule="atLeast"/>
              <w:ind w:left="170"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niedopuszczalny produkt </w:t>
            </w:r>
            <w:proofErr w:type="spellStart"/>
            <w:r w:rsidRPr="00EE49D5">
              <w:rPr>
                <w:rFonts w:cs="Times New Roman"/>
                <w:sz w:val="18"/>
                <w:szCs w:val="18"/>
              </w:rPr>
              <w:t>seropodobny</w:t>
            </w:r>
            <w:proofErr w:type="spellEnd"/>
            <w:r w:rsidRPr="00EE49D5">
              <w:rPr>
                <w:rFonts w:cs="Times New Roman"/>
                <w:sz w:val="18"/>
                <w:szCs w:val="18"/>
              </w:rPr>
              <w:t>.</w:t>
            </w:r>
          </w:p>
          <w:p w14:paraId="6963117E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dotyczące pakowania:</w:t>
            </w:r>
          </w:p>
          <w:p w14:paraId="18A2F427" w14:textId="77777777" w:rsidR="0016076E" w:rsidRPr="00EE49D5" w:rsidRDefault="0016076E" w:rsidP="0016076E">
            <w:pPr>
              <w:widowControl w:val="0"/>
              <w:numPr>
                <w:ilvl w:val="0"/>
                <w:numId w:val="79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jednostkowe: z tworzywa sztucznego (folia termozgrzewalna),</w:t>
            </w:r>
          </w:p>
          <w:p w14:paraId="3E7D4CCB" w14:textId="77777777" w:rsidR="0016076E" w:rsidRPr="00EE49D5" w:rsidRDefault="0016076E" w:rsidP="0016076E">
            <w:pPr>
              <w:widowControl w:val="0"/>
              <w:numPr>
                <w:ilvl w:val="0"/>
                <w:numId w:val="79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zbiorcze: pudło kartonowe lub pojemnik plastikowy,</w:t>
            </w:r>
          </w:p>
          <w:p w14:paraId="67F7CC4E" w14:textId="77777777" w:rsidR="0016076E" w:rsidRPr="00EE49D5" w:rsidRDefault="0016076E" w:rsidP="0016076E">
            <w:pPr>
              <w:widowControl w:val="0"/>
              <w:numPr>
                <w:ilvl w:val="0"/>
                <w:numId w:val="79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materiały opakowaniowe dopuszczone do kontaktu z żywnością,</w:t>
            </w:r>
          </w:p>
          <w:p w14:paraId="2865ADE5" w14:textId="77777777" w:rsidR="0016076E" w:rsidRPr="00EE49D5" w:rsidRDefault="0016076E" w:rsidP="0016076E">
            <w:pPr>
              <w:widowControl w:val="0"/>
              <w:numPr>
                <w:ilvl w:val="0"/>
                <w:numId w:val="79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oznakowanie powinno zawierać: nazwę produktu, nazwę i adres producenta, wagę netto, skład, termin przydatności do spożycia, warunki przechowywania, oznaczenie partii produkcyjnej.</w:t>
            </w:r>
          </w:p>
          <w:p w14:paraId="5FCCF0B3" w14:textId="77777777" w:rsidR="0016076E" w:rsidRPr="00EE49D5" w:rsidRDefault="0016076E" w:rsidP="00FA2DA2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Termin przydatności do spożycia w dniu dostawy minimum 40 dni.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543AD9F1" w14:textId="77777777" w:rsidR="0016076E" w:rsidRPr="00EE49D5" w:rsidRDefault="0016076E" w:rsidP="00FA2DA2">
            <w:pPr>
              <w:tabs>
                <w:tab w:val="left" w:pos="1057"/>
              </w:tabs>
              <w:snapToGrid w:val="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15542100</w:t>
            </w:r>
            <w:r w:rsidRPr="00EE49D5">
              <w:rPr>
                <w:rFonts w:cs="Times New Roman"/>
                <w:sz w:val="18"/>
                <w:szCs w:val="18"/>
              </w:rPr>
              <w:noBreakHyphen/>
              <w:t>0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C7E75D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EE49D5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3BB71" w14:textId="77777777" w:rsidR="0016076E" w:rsidRPr="00EE49D5" w:rsidRDefault="0016076E" w:rsidP="00FA2DA2">
            <w:pPr>
              <w:snapToGrid w:val="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24</w:t>
            </w:r>
          </w:p>
        </w:tc>
      </w:tr>
      <w:tr w:rsidR="0016076E" w:rsidRPr="00EE49D5" w14:paraId="51872782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1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84E24A" w14:textId="77777777" w:rsidR="0016076E" w:rsidRPr="00EE49D5" w:rsidRDefault="0016076E" w:rsidP="00FA2DA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3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EA18F5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b/>
                <w:sz w:val="18"/>
                <w:szCs w:val="18"/>
              </w:rPr>
              <w:t>Mleko 2% tł. UHT</w:t>
            </w:r>
          </w:p>
          <w:p w14:paraId="26CC5462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klasyfikacyjne:</w:t>
            </w:r>
          </w:p>
          <w:p w14:paraId="07CE043A" w14:textId="77777777" w:rsidR="0016076E" w:rsidRPr="00EE49D5" w:rsidRDefault="0016076E" w:rsidP="0016076E">
            <w:pPr>
              <w:widowControl w:val="0"/>
              <w:numPr>
                <w:ilvl w:val="0"/>
                <w:numId w:val="57"/>
              </w:numPr>
              <w:suppressAutoHyphens/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mleko spożywcze o zawartości 2% tłuszczu w 100 g produktu, UHT,</w:t>
            </w:r>
          </w:p>
          <w:p w14:paraId="0584E9A2" w14:textId="77777777" w:rsidR="0016076E" w:rsidRPr="00EE49D5" w:rsidRDefault="0016076E" w:rsidP="0016076E">
            <w:pPr>
              <w:widowControl w:val="0"/>
              <w:numPr>
                <w:ilvl w:val="0"/>
                <w:numId w:val="57"/>
              </w:numPr>
              <w:suppressAutoHyphens/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jednorodna ciecz o barwie białej z odcieniem jasnokremowym, bez </w:t>
            </w:r>
            <w:proofErr w:type="spellStart"/>
            <w:r w:rsidRPr="00EE49D5">
              <w:rPr>
                <w:rFonts w:cs="Times New Roman"/>
                <w:sz w:val="18"/>
                <w:szCs w:val="18"/>
              </w:rPr>
              <w:t>odstoju</w:t>
            </w:r>
            <w:proofErr w:type="spellEnd"/>
            <w:r w:rsidRPr="00EE49D5">
              <w:rPr>
                <w:rFonts w:cs="Times New Roman"/>
                <w:sz w:val="18"/>
                <w:szCs w:val="18"/>
              </w:rPr>
              <w:t xml:space="preserve"> śmietanki,</w:t>
            </w:r>
          </w:p>
          <w:p w14:paraId="5703A70B" w14:textId="77777777" w:rsidR="0016076E" w:rsidRPr="00EE49D5" w:rsidRDefault="0016076E" w:rsidP="0016076E">
            <w:pPr>
              <w:widowControl w:val="0"/>
              <w:numPr>
                <w:ilvl w:val="0"/>
                <w:numId w:val="57"/>
              </w:numPr>
              <w:suppressAutoHyphens/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smak i zapach charakterystyczny dla mleka.</w:t>
            </w:r>
          </w:p>
          <w:p w14:paraId="422C3DDE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Cechy dyskwalifikujące:</w:t>
            </w:r>
          </w:p>
          <w:p w14:paraId="364E4491" w14:textId="77777777" w:rsidR="0016076E" w:rsidRPr="00EE49D5" w:rsidRDefault="0016076E" w:rsidP="0016076E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obce posmaki, zapachy, zmiana barwy mleka, rozwarstwienie, objawy pleśnienia, jełczenia, psucia, zaniżona zawartość tłuszczu, rozwodnienie. </w:t>
            </w:r>
          </w:p>
          <w:p w14:paraId="73A93D1F" w14:textId="77777777" w:rsidR="0016076E" w:rsidRPr="00EE49D5" w:rsidRDefault="0016076E" w:rsidP="0016076E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niedopuszczalne opakowania uszkodzone mechanicznie, zabrudzone, nieoznakowane.</w:t>
            </w:r>
          </w:p>
          <w:p w14:paraId="3E9AD548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dotyczące pakowania:</w:t>
            </w:r>
          </w:p>
          <w:p w14:paraId="54F51148" w14:textId="77777777" w:rsidR="0016076E" w:rsidRPr="00EE49D5" w:rsidRDefault="0016076E" w:rsidP="0016076E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jednostkowe: karton tekturowy laminowany folią polietylenową z nakrętką lub butelka plastikowa z nakrętką, pojemność od 1 litra do 2 litrów,</w:t>
            </w:r>
          </w:p>
          <w:p w14:paraId="58A4E719" w14:textId="77777777" w:rsidR="0016076E" w:rsidRPr="00EE49D5" w:rsidRDefault="0016076E" w:rsidP="0016076E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zbiorcze: karton lub zgrzewka,</w:t>
            </w:r>
          </w:p>
          <w:p w14:paraId="49429228" w14:textId="77777777" w:rsidR="0016076E" w:rsidRPr="00EE49D5" w:rsidRDefault="0016076E" w:rsidP="0016076E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materiały opakowaniowe dopuszczone do kontaktu z żywnością,</w:t>
            </w:r>
          </w:p>
          <w:p w14:paraId="19EDEDD6" w14:textId="77777777" w:rsidR="0016076E" w:rsidRPr="00EE49D5" w:rsidRDefault="0016076E" w:rsidP="0016076E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oznakowanie powinno zawierać: nazwę produktu, zawartość tłuszczu, nazwę i adres producenta, pojemność opakowania, termin przydatności do spożycia, warunki przechowywania, oznaczenie partii produkcyjnej.</w:t>
            </w:r>
          </w:p>
          <w:p w14:paraId="57C9F465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Termin przydatności do spożycia w dniu dostawy minimum 6 miesięcy.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79B1B5BB" w14:textId="77777777" w:rsidR="0016076E" w:rsidRPr="00EE49D5" w:rsidRDefault="0016076E" w:rsidP="00FA2DA2">
            <w:pPr>
              <w:tabs>
                <w:tab w:val="left" w:pos="1057"/>
              </w:tabs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15511210-8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95CE7B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l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F0EC9" w14:textId="77777777" w:rsidR="0016076E" w:rsidRPr="00EE49D5" w:rsidRDefault="0016076E" w:rsidP="00FA2DA2">
            <w:pPr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7692</w:t>
            </w:r>
          </w:p>
        </w:tc>
      </w:tr>
      <w:tr w:rsidR="0016076E" w:rsidRPr="00EE49D5" w14:paraId="28E197A2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1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03950C" w14:textId="77777777" w:rsidR="0016076E" w:rsidRPr="00EE49D5" w:rsidRDefault="0016076E" w:rsidP="00FA2DA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3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79B9A3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b/>
                <w:sz w:val="18"/>
                <w:szCs w:val="18"/>
              </w:rPr>
              <w:t xml:space="preserve">Śmietana 18% tł. </w:t>
            </w:r>
            <w:r w:rsidRPr="00EE49D5">
              <w:rPr>
                <w:rFonts w:cs="Times New Roman"/>
                <w:sz w:val="18"/>
                <w:szCs w:val="18"/>
              </w:rPr>
              <w:t>(homogenizowana)</w:t>
            </w:r>
          </w:p>
          <w:p w14:paraId="3DD3789C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klasyfikacyjne:</w:t>
            </w:r>
          </w:p>
          <w:p w14:paraId="74C6BCB4" w14:textId="77777777" w:rsidR="0016076E" w:rsidRPr="00EE49D5" w:rsidRDefault="0016076E" w:rsidP="0016076E">
            <w:pPr>
              <w:widowControl w:val="0"/>
              <w:numPr>
                <w:ilvl w:val="0"/>
                <w:numId w:val="76"/>
              </w:numPr>
              <w:snapToGrid w:val="0"/>
              <w:spacing w:after="0" w:line="100" w:lineRule="atLeast"/>
              <w:ind w:left="170" w:right="57" w:hanging="170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śmietana o zawartości 18% tłuszczu w 100 g produktu,</w:t>
            </w:r>
          </w:p>
          <w:p w14:paraId="074242E6" w14:textId="77777777" w:rsidR="0016076E" w:rsidRPr="00EE49D5" w:rsidRDefault="0016076E" w:rsidP="0016076E">
            <w:pPr>
              <w:widowControl w:val="0"/>
              <w:numPr>
                <w:ilvl w:val="0"/>
                <w:numId w:val="76"/>
              </w:numPr>
              <w:snapToGrid w:val="0"/>
              <w:spacing w:after="0" w:line="100" w:lineRule="atLeast"/>
              <w:ind w:left="170" w:right="57" w:hanging="170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wygląd: jednorodna gęsta ciecz, o barwie białej z odcieniem jasnokremowym lub białej, bez rozwarstwień, konsystencja płynna, gęstawa, jednolita w całej masie,</w:t>
            </w:r>
          </w:p>
          <w:p w14:paraId="140D2EA0" w14:textId="77777777" w:rsidR="0016076E" w:rsidRPr="00EE49D5" w:rsidRDefault="0016076E" w:rsidP="0016076E">
            <w:pPr>
              <w:widowControl w:val="0"/>
              <w:numPr>
                <w:ilvl w:val="0"/>
                <w:numId w:val="76"/>
              </w:numPr>
              <w:snapToGrid w:val="0"/>
              <w:spacing w:after="0" w:line="100" w:lineRule="atLeast"/>
              <w:ind w:left="170" w:right="57" w:hanging="170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smak i zapach charakterystyczny dla śmietany, czysty, lekko kwaśny.</w:t>
            </w:r>
          </w:p>
          <w:p w14:paraId="58C26506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Cechy dyskwalifikujące:</w:t>
            </w:r>
          </w:p>
          <w:p w14:paraId="34AA7A29" w14:textId="77777777" w:rsidR="0016076E" w:rsidRPr="00EE49D5" w:rsidRDefault="0016076E" w:rsidP="0016076E">
            <w:pPr>
              <w:widowControl w:val="0"/>
              <w:numPr>
                <w:ilvl w:val="0"/>
                <w:numId w:val="53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objawy psucia, fermentacji, zjełczenia, zapleśnienia, rozwarstwienie produktu, zmiana zabarwienia, obce posmaki i/lub zapachy, </w:t>
            </w:r>
          </w:p>
          <w:p w14:paraId="0B1D4EB7" w14:textId="77777777" w:rsidR="0016076E" w:rsidRPr="00EE49D5" w:rsidRDefault="0016076E" w:rsidP="0016076E">
            <w:pPr>
              <w:widowControl w:val="0"/>
              <w:numPr>
                <w:ilvl w:val="0"/>
                <w:numId w:val="53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opakowania uszkodzone mechanicznie, nieoznakowane, zabrudzone. </w:t>
            </w:r>
          </w:p>
          <w:p w14:paraId="7E617175" w14:textId="77777777" w:rsidR="0016076E" w:rsidRPr="00EE49D5" w:rsidRDefault="0016076E" w:rsidP="0016076E">
            <w:pPr>
              <w:widowControl w:val="0"/>
              <w:numPr>
                <w:ilvl w:val="0"/>
                <w:numId w:val="53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niedopuszczalny produkt śmietanopodobny.</w:t>
            </w:r>
          </w:p>
          <w:p w14:paraId="7B4A916F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dotyczące pakowania:</w:t>
            </w:r>
          </w:p>
          <w:p w14:paraId="76BA39F2" w14:textId="77777777" w:rsidR="0016076E" w:rsidRPr="00EE49D5" w:rsidRDefault="0016076E" w:rsidP="0016076E">
            <w:pPr>
              <w:widowControl w:val="0"/>
              <w:numPr>
                <w:ilvl w:val="0"/>
                <w:numId w:val="53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jednostkowe: kubek z tworzywa sztucznego zamykany zakrywką z folii aluminiowej termozgrzewalnej, o pojemności od 0,300 kg do 0,600 kg,</w:t>
            </w:r>
          </w:p>
          <w:p w14:paraId="614DE509" w14:textId="77777777" w:rsidR="0016076E" w:rsidRPr="00EE49D5" w:rsidRDefault="0016076E" w:rsidP="0016076E">
            <w:pPr>
              <w:widowControl w:val="0"/>
              <w:numPr>
                <w:ilvl w:val="0"/>
                <w:numId w:val="53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zbiorcze: pudło kartonowe lub pojemnik plastikowy,</w:t>
            </w:r>
          </w:p>
          <w:p w14:paraId="0458684F" w14:textId="77777777" w:rsidR="0016076E" w:rsidRPr="00EE49D5" w:rsidRDefault="0016076E" w:rsidP="0016076E">
            <w:pPr>
              <w:widowControl w:val="0"/>
              <w:numPr>
                <w:ilvl w:val="0"/>
                <w:numId w:val="53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materiały opakowaniowe dopuszczone do kontaktu z żywnością,</w:t>
            </w:r>
          </w:p>
          <w:p w14:paraId="4EA6509A" w14:textId="77777777" w:rsidR="0016076E" w:rsidRPr="00EE49D5" w:rsidRDefault="0016076E" w:rsidP="0016076E">
            <w:pPr>
              <w:widowControl w:val="0"/>
              <w:numPr>
                <w:ilvl w:val="0"/>
                <w:numId w:val="53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oznakowanie powinno zawierać: nazwę produktu, nazwę i adres producenta, wagę netto, skład, termin przydatności do spożycia, warunki przechowywania, oznaczenie partii produkcyjnej.</w:t>
            </w:r>
          </w:p>
          <w:p w14:paraId="5D6EFCBC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Termin przydatności do spożycia w dniu dostawy minimum 15 dni.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05E29B81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15512200-2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746A38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EE49D5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BD5B0" w14:textId="77777777" w:rsidR="0016076E" w:rsidRPr="00EE49D5" w:rsidRDefault="0016076E" w:rsidP="00FA2DA2">
            <w:pPr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854</w:t>
            </w:r>
          </w:p>
        </w:tc>
      </w:tr>
      <w:tr w:rsidR="0016076E" w:rsidRPr="00EE49D5" w14:paraId="69D9E4DA" w14:textId="77777777" w:rsidTr="00FA2DA2">
        <w:tblPrEx>
          <w:tblCellMar>
            <w:top w:w="0" w:type="dxa"/>
          </w:tblCellMar>
        </w:tblPrEx>
        <w:trPr>
          <w:cantSplit/>
        </w:trPr>
        <w:tc>
          <w:tcPr>
            <w:tcW w:w="1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82DB65" w14:textId="77777777" w:rsidR="0016076E" w:rsidRPr="00EE49D5" w:rsidRDefault="0016076E" w:rsidP="00FA2DA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3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279EB6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b/>
                <w:sz w:val="18"/>
                <w:szCs w:val="18"/>
              </w:rPr>
              <w:t xml:space="preserve">Śmietana 18% tł. </w:t>
            </w:r>
            <w:r w:rsidRPr="00EE49D5">
              <w:rPr>
                <w:rFonts w:cs="Times New Roman"/>
                <w:sz w:val="18"/>
                <w:szCs w:val="18"/>
              </w:rPr>
              <w:t>(homogenizowana)</w:t>
            </w:r>
          </w:p>
          <w:p w14:paraId="3F00910C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klasyfikacyjne:</w:t>
            </w:r>
          </w:p>
          <w:p w14:paraId="13C9468A" w14:textId="77777777" w:rsidR="0016076E" w:rsidRPr="00EE49D5" w:rsidRDefault="0016076E" w:rsidP="0016076E">
            <w:pPr>
              <w:widowControl w:val="0"/>
              <w:numPr>
                <w:ilvl w:val="0"/>
                <w:numId w:val="76"/>
              </w:numPr>
              <w:snapToGrid w:val="0"/>
              <w:spacing w:after="0" w:line="100" w:lineRule="atLeast"/>
              <w:ind w:left="170" w:right="57" w:hanging="170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śmietana o zawartości 18% tłuszczu w 100 g produktu,</w:t>
            </w:r>
          </w:p>
          <w:p w14:paraId="2BA3D30F" w14:textId="77777777" w:rsidR="0016076E" w:rsidRPr="00EE49D5" w:rsidRDefault="0016076E" w:rsidP="0016076E">
            <w:pPr>
              <w:widowControl w:val="0"/>
              <w:numPr>
                <w:ilvl w:val="0"/>
                <w:numId w:val="76"/>
              </w:numPr>
              <w:snapToGrid w:val="0"/>
              <w:spacing w:after="0" w:line="100" w:lineRule="atLeast"/>
              <w:ind w:left="170" w:right="57" w:hanging="170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wygląd: jednorodna gęsta ciecz, o barwie białej z odcieniem jasnokremowym lub białej, bez rozwarstwień, konsystencja płynna, gęstawa, jednolita w całej masie,</w:t>
            </w:r>
          </w:p>
          <w:p w14:paraId="46E49F65" w14:textId="77777777" w:rsidR="0016076E" w:rsidRPr="00EE49D5" w:rsidRDefault="0016076E" w:rsidP="0016076E">
            <w:pPr>
              <w:widowControl w:val="0"/>
              <w:numPr>
                <w:ilvl w:val="0"/>
                <w:numId w:val="76"/>
              </w:numPr>
              <w:snapToGrid w:val="0"/>
              <w:spacing w:after="0" w:line="100" w:lineRule="atLeast"/>
              <w:ind w:left="170" w:right="57" w:hanging="170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smak i zapach charakterystyczny dla śmietany, czysty, lekko kwaśny.</w:t>
            </w:r>
          </w:p>
          <w:p w14:paraId="4BC3C154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Cechy dyskwalifikujące:</w:t>
            </w:r>
          </w:p>
          <w:p w14:paraId="2FDC92FA" w14:textId="77777777" w:rsidR="0016076E" w:rsidRPr="00EE49D5" w:rsidRDefault="0016076E" w:rsidP="0016076E">
            <w:pPr>
              <w:widowControl w:val="0"/>
              <w:numPr>
                <w:ilvl w:val="0"/>
                <w:numId w:val="53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objawy psucia, fermentacji, zjełczenia, zapleśnienia, rozwarstwienie produktu, zmiana zabarwienia, obce posmaki i/lub zapachy, </w:t>
            </w:r>
          </w:p>
          <w:p w14:paraId="3BFF4408" w14:textId="77777777" w:rsidR="0016076E" w:rsidRPr="00EE49D5" w:rsidRDefault="0016076E" w:rsidP="0016076E">
            <w:pPr>
              <w:widowControl w:val="0"/>
              <w:numPr>
                <w:ilvl w:val="0"/>
                <w:numId w:val="53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opakowania uszkodzone mechanicznie, nieoznakowane, zabrudzone. </w:t>
            </w:r>
          </w:p>
          <w:p w14:paraId="4AE1BE1F" w14:textId="77777777" w:rsidR="0016076E" w:rsidRPr="00EE49D5" w:rsidRDefault="0016076E" w:rsidP="0016076E">
            <w:pPr>
              <w:widowControl w:val="0"/>
              <w:numPr>
                <w:ilvl w:val="0"/>
                <w:numId w:val="53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niedopuszczalny produkt śmietanopodobny.</w:t>
            </w:r>
          </w:p>
          <w:p w14:paraId="51479596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dotyczące pakowania:</w:t>
            </w:r>
          </w:p>
          <w:p w14:paraId="42426BAA" w14:textId="77777777" w:rsidR="0016076E" w:rsidRPr="00EE49D5" w:rsidRDefault="0016076E" w:rsidP="0016076E">
            <w:pPr>
              <w:widowControl w:val="0"/>
              <w:numPr>
                <w:ilvl w:val="0"/>
                <w:numId w:val="53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jednostkowe: kubek z tworzywa sztucznego zamykany zakrywką z folii aluminiowej termozgrzewalnej, o pojemności  1kg,</w:t>
            </w:r>
          </w:p>
          <w:p w14:paraId="0929403D" w14:textId="77777777" w:rsidR="0016076E" w:rsidRPr="00EE49D5" w:rsidRDefault="0016076E" w:rsidP="0016076E">
            <w:pPr>
              <w:widowControl w:val="0"/>
              <w:numPr>
                <w:ilvl w:val="0"/>
                <w:numId w:val="53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zbiorcze: pudło kartonowe lub pojemnik plastikowy,</w:t>
            </w:r>
          </w:p>
          <w:p w14:paraId="0E9211B8" w14:textId="77777777" w:rsidR="0016076E" w:rsidRPr="00EE49D5" w:rsidRDefault="0016076E" w:rsidP="0016076E">
            <w:pPr>
              <w:widowControl w:val="0"/>
              <w:numPr>
                <w:ilvl w:val="0"/>
                <w:numId w:val="53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materiały opakowaniowe dopuszczone do kontaktu z żywnością,</w:t>
            </w:r>
          </w:p>
          <w:p w14:paraId="14BE841B" w14:textId="77777777" w:rsidR="0016076E" w:rsidRPr="00EE49D5" w:rsidRDefault="0016076E" w:rsidP="0016076E">
            <w:pPr>
              <w:widowControl w:val="0"/>
              <w:numPr>
                <w:ilvl w:val="0"/>
                <w:numId w:val="53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oznakowanie powinno zawierać: nazwę produktu, nazwę i adres producenta, wagę netto, skład, termin przydatności do spożycia, warunki przechowywania, oznaczenie partii produkcyjnej.</w:t>
            </w:r>
          </w:p>
          <w:p w14:paraId="6BDEC57D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Termin przydatności do spożycia w dniu dostawy minimum 15 dni.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5C4B49C4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15512200-2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59B9B2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EE49D5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C52B" w14:textId="77777777" w:rsidR="0016076E" w:rsidRPr="00EE49D5" w:rsidRDefault="0016076E" w:rsidP="00FA2DA2">
            <w:pPr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448</w:t>
            </w:r>
          </w:p>
        </w:tc>
      </w:tr>
      <w:tr w:rsidR="0016076E" w:rsidRPr="00EE49D5" w14:paraId="2B809219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1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2D5E0D" w14:textId="77777777" w:rsidR="0016076E" w:rsidRPr="00EE49D5" w:rsidRDefault="0016076E" w:rsidP="00FA2DA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3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7E1747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Masło roślinne</w:t>
            </w:r>
          </w:p>
          <w:p w14:paraId="4A4FD09D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klasyfikacyjne:</w:t>
            </w:r>
          </w:p>
          <w:p w14:paraId="7302FE5C" w14:textId="77777777" w:rsidR="0016076E" w:rsidRPr="00EE49D5" w:rsidRDefault="0016076E" w:rsidP="0016076E">
            <w:pPr>
              <w:widowControl w:val="0"/>
              <w:numPr>
                <w:ilvl w:val="0"/>
                <w:numId w:val="82"/>
              </w:numPr>
              <w:tabs>
                <w:tab w:val="clear" w:pos="-360"/>
                <w:tab w:val="num" w:pos="0"/>
              </w:tabs>
              <w:snapToGrid w:val="0"/>
              <w:spacing w:after="0" w:line="100" w:lineRule="atLeast"/>
              <w:ind w:left="170" w:right="57" w:hanging="170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zawartość tłuszczów roślinnych w 100 g produktu minimum 70%,</w:t>
            </w:r>
          </w:p>
          <w:p w14:paraId="54E4FBC4" w14:textId="77777777" w:rsidR="0016076E" w:rsidRPr="00EE49D5" w:rsidRDefault="0016076E" w:rsidP="0016076E">
            <w:pPr>
              <w:widowControl w:val="0"/>
              <w:numPr>
                <w:ilvl w:val="0"/>
                <w:numId w:val="82"/>
              </w:numPr>
              <w:tabs>
                <w:tab w:val="clear" w:pos="-360"/>
                <w:tab w:val="num" w:pos="0"/>
              </w:tabs>
              <w:snapToGrid w:val="0"/>
              <w:spacing w:after="0" w:line="100" w:lineRule="atLeast"/>
              <w:ind w:left="170" w:right="57" w:hanging="170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przeznaczona do smarowania</w:t>
            </w:r>
          </w:p>
          <w:p w14:paraId="6F9B8137" w14:textId="77777777" w:rsidR="0016076E" w:rsidRPr="00EE49D5" w:rsidRDefault="0016076E" w:rsidP="0016076E">
            <w:pPr>
              <w:widowControl w:val="0"/>
              <w:numPr>
                <w:ilvl w:val="0"/>
                <w:numId w:val="82"/>
              </w:numPr>
              <w:tabs>
                <w:tab w:val="clear" w:pos="-360"/>
                <w:tab w:val="num" w:pos="0"/>
              </w:tabs>
              <w:snapToGrid w:val="0"/>
              <w:spacing w:after="0" w:line="100" w:lineRule="atLeast"/>
              <w:ind w:left="170" w:right="57" w:hanging="170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powierzchnia gładka, </w:t>
            </w:r>
          </w:p>
          <w:p w14:paraId="3BB91437" w14:textId="77777777" w:rsidR="0016076E" w:rsidRPr="00EE49D5" w:rsidRDefault="0016076E" w:rsidP="0016076E">
            <w:pPr>
              <w:widowControl w:val="0"/>
              <w:numPr>
                <w:ilvl w:val="0"/>
                <w:numId w:val="82"/>
              </w:numPr>
              <w:tabs>
                <w:tab w:val="clear" w:pos="-360"/>
                <w:tab w:val="num" w:pos="0"/>
              </w:tabs>
              <w:snapToGrid w:val="0"/>
              <w:spacing w:after="0" w:line="100" w:lineRule="atLeast"/>
              <w:ind w:left="170" w:right="57" w:hanging="170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struktura i konsystencja: stała, lekko mazista,</w:t>
            </w:r>
          </w:p>
          <w:p w14:paraId="464957EC" w14:textId="77777777" w:rsidR="0016076E" w:rsidRPr="00EE49D5" w:rsidRDefault="0016076E" w:rsidP="0016076E">
            <w:pPr>
              <w:widowControl w:val="0"/>
              <w:numPr>
                <w:ilvl w:val="0"/>
                <w:numId w:val="82"/>
              </w:numPr>
              <w:tabs>
                <w:tab w:val="clear" w:pos="-360"/>
                <w:tab w:val="num" w:pos="0"/>
              </w:tabs>
              <w:snapToGrid w:val="0"/>
              <w:spacing w:after="0" w:line="100" w:lineRule="atLeast"/>
              <w:ind w:left="170" w:right="57" w:hanging="170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barwa kremowo-żółta, jednolita w całej masie,</w:t>
            </w:r>
          </w:p>
          <w:p w14:paraId="06BEDFB1" w14:textId="77777777" w:rsidR="0016076E" w:rsidRPr="00EE49D5" w:rsidRDefault="0016076E" w:rsidP="0016076E">
            <w:pPr>
              <w:widowControl w:val="0"/>
              <w:numPr>
                <w:ilvl w:val="0"/>
                <w:numId w:val="82"/>
              </w:numPr>
              <w:tabs>
                <w:tab w:val="clear" w:pos="-360"/>
                <w:tab w:val="num" w:pos="0"/>
              </w:tabs>
              <w:snapToGrid w:val="0"/>
              <w:spacing w:after="0" w:line="100" w:lineRule="atLeast"/>
              <w:ind w:left="170" w:right="57" w:hanging="170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smak i zapach charakterystyczny dla tego rodzaju produktu, swoisty.</w:t>
            </w:r>
          </w:p>
          <w:p w14:paraId="63982C71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Cechy dyskwalifikujące:</w:t>
            </w:r>
          </w:p>
          <w:p w14:paraId="5FEDCC28" w14:textId="77777777" w:rsidR="0016076E" w:rsidRPr="00EE49D5" w:rsidRDefault="0016076E" w:rsidP="0016076E">
            <w:pPr>
              <w:widowControl w:val="0"/>
              <w:numPr>
                <w:ilvl w:val="0"/>
                <w:numId w:val="83"/>
              </w:numPr>
              <w:snapToGrid w:val="0"/>
              <w:spacing w:after="0" w:line="100" w:lineRule="atLeast"/>
              <w:ind w:left="170" w:right="57" w:hanging="170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obce posmaki i/lub zapachy, barwa niejednolita, objawy psucia, zapleśnienia, zjełczenia, obniżona zawartość tłuszczu, opakowania uszkodzone mechanicznie, nieoznakowane, zabrudzone.</w:t>
            </w:r>
          </w:p>
          <w:p w14:paraId="40BE03F5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dotyczące pakowania:</w:t>
            </w:r>
          </w:p>
          <w:p w14:paraId="54AA9748" w14:textId="77777777" w:rsidR="0016076E" w:rsidRPr="00EE49D5" w:rsidRDefault="0016076E" w:rsidP="0016076E">
            <w:pPr>
              <w:widowControl w:val="0"/>
              <w:numPr>
                <w:ilvl w:val="0"/>
                <w:numId w:val="83"/>
              </w:numPr>
              <w:snapToGrid w:val="0"/>
              <w:spacing w:after="0" w:line="100" w:lineRule="atLeast"/>
              <w:ind w:left="170" w:right="57" w:hanging="170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opakowania jednostkowe: pojemnik z tworzywa sztucznego o pojemności od 200 g do 250 g,</w:t>
            </w:r>
          </w:p>
          <w:p w14:paraId="2F7A97B9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ind w:left="170" w:right="57" w:hanging="170"/>
              <w:jc w:val="both"/>
              <w:rPr>
                <w:rFonts w:cs="Times New Roman"/>
                <w:sz w:val="18"/>
                <w:szCs w:val="18"/>
              </w:rPr>
            </w:pPr>
          </w:p>
          <w:p w14:paraId="0D1B63A2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-materiały opakowaniowe dopuszczone do kontaktu z żywnością, zapewniające właściwe cechy produktu w okresie przydatności do spożycia,</w:t>
            </w:r>
          </w:p>
          <w:p w14:paraId="6ECA0601" w14:textId="77777777" w:rsidR="0016076E" w:rsidRPr="00EE49D5" w:rsidRDefault="0016076E" w:rsidP="0016076E">
            <w:pPr>
              <w:widowControl w:val="0"/>
              <w:numPr>
                <w:ilvl w:val="0"/>
                <w:numId w:val="83"/>
              </w:numPr>
              <w:snapToGrid w:val="0"/>
              <w:spacing w:after="0" w:line="100" w:lineRule="atLeast"/>
              <w:ind w:left="170" w:right="57" w:hanging="170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oznakowanie powinno zawierać: nazwę produktu, nazwę i adres producenta, wagę netto, skład, termin przydatności do spożycia, warunki przechowywania, oznaczenie partii produkcyjnej.</w:t>
            </w:r>
          </w:p>
          <w:p w14:paraId="5755517E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Termin przydatności do spożycia w dniu dostawy  minimum 60 dni.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7F2435CC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15531000</w:t>
            </w:r>
            <w:r w:rsidRPr="00EE49D5">
              <w:rPr>
                <w:rFonts w:cs="Times New Roman"/>
                <w:sz w:val="18"/>
                <w:szCs w:val="18"/>
              </w:rPr>
              <w:noBreakHyphen/>
              <w:t>9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30C9F2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EE49D5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0260E" w14:textId="77777777" w:rsidR="0016076E" w:rsidRPr="00EE49D5" w:rsidRDefault="0016076E" w:rsidP="00FA2DA2">
            <w:pPr>
              <w:snapToGrid w:val="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16</w:t>
            </w:r>
          </w:p>
        </w:tc>
      </w:tr>
      <w:tr w:rsidR="0016076E" w:rsidRPr="00EE49D5" w14:paraId="4C5D0A83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1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718698" w14:textId="77777777" w:rsidR="0016076E" w:rsidRPr="00EE49D5" w:rsidRDefault="0016076E" w:rsidP="00FA2DA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3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457A4A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Serek </w:t>
            </w:r>
            <w:proofErr w:type="spellStart"/>
            <w:r w:rsidRPr="00EE49D5">
              <w:rPr>
                <w:rFonts w:cs="Times New Roman"/>
                <w:sz w:val="18"/>
                <w:szCs w:val="18"/>
              </w:rPr>
              <w:t>mascarpone</w:t>
            </w:r>
            <w:proofErr w:type="spellEnd"/>
            <w:r w:rsidRPr="00EE49D5">
              <w:rPr>
                <w:rFonts w:cs="Times New Roman"/>
                <w:sz w:val="18"/>
                <w:szCs w:val="18"/>
              </w:rPr>
              <w:t xml:space="preserve"> 250g</w:t>
            </w:r>
          </w:p>
          <w:p w14:paraId="58715980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Serek </w:t>
            </w:r>
            <w:proofErr w:type="spellStart"/>
            <w:r w:rsidRPr="00EE49D5">
              <w:rPr>
                <w:rFonts w:cs="Times New Roman"/>
                <w:sz w:val="18"/>
                <w:szCs w:val="18"/>
              </w:rPr>
              <w:t>mascarpone</w:t>
            </w:r>
            <w:proofErr w:type="spellEnd"/>
            <w:r w:rsidRPr="00EE49D5">
              <w:rPr>
                <w:rFonts w:cs="Times New Roman"/>
                <w:sz w:val="18"/>
                <w:szCs w:val="18"/>
              </w:rPr>
              <w:t xml:space="preserve"> składa się </w:t>
            </w:r>
          </w:p>
          <w:p w14:paraId="0F835D91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głównie z śmietanki p</w:t>
            </w:r>
            <w:hyperlink r:id="rId5" w:history="1">
              <w:r w:rsidRPr="00EE49D5">
                <w:rPr>
                  <w:rStyle w:val="Pogrubienie"/>
                  <w:rFonts w:cs="Times New Roman"/>
                  <w:color w:val="111111"/>
                  <w:sz w:val="18"/>
                  <w:szCs w:val="18"/>
                </w:rPr>
                <w:t>asteryzowanej</w:t>
              </w:r>
            </w:hyperlink>
            <w:r w:rsidRPr="00EE49D5">
              <w:rPr>
                <w:rStyle w:val="Pogrubienie"/>
                <w:rFonts w:cs="Times New Roman"/>
                <w:color w:val="333333"/>
                <w:sz w:val="18"/>
                <w:szCs w:val="18"/>
              </w:rPr>
              <w:t xml:space="preserve"> </w:t>
            </w:r>
            <w:r w:rsidRPr="00EE49D5">
              <w:rPr>
                <w:rStyle w:val="Pogrubienie"/>
                <w:rFonts w:cs="Times New Roman"/>
                <w:sz w:val="18"/>
                <w:szCs w:val="18"/>
              </w:rPr>
              <w:t>z mleka krowiego</w:t>
            </w:r>
            <w:r w:rsidRPr="00EE49D5">
              <w:rPr>
                <w:rFonts w:cs="Times New Roman"/>
                <w:sz w:val="18"/>
                <w:szCs w:val="18"/>
              </w:rPr>
              <w:t xml:space="preserve">, która jest zagęszczana i zakwaszana </w:t>
            </w:r>
            <w:hyperlink r:id="rId6" w:history="1">
              <w:r w:rsidRPr="00EE49D5">
                <w:rPr>
                  <w:rStyle w:val="Pogrubienie"/>
                  <w:rFonts w:cs="Times New Roman"/>
                  <w:color w:val="111111"/>
                  <w:sz w:val="18"/>
                  <w:szCs w:val="18"/>
                </w:rPr>
                <w:t>regulatorem kwasowości</w:t>
              </w:r>
            </w:hyperlink>
            <w:r w:rsidRPr="00EE49D5">
              <w:rPr>
                <w:rFonts w:cs="Times New Roman"/>
                <w:color w:val="111111"/>
                <w:sz w:val="18"/>
                <w:szCs w:val="18"/>
              </w:rPr>
              <w:t xml:space="preserve"> </w:t>
            </w:r>
            <w:r w:rsidRPr="00EE49D5">
              <w:rPr>
                <w:rFonts w:cs="Times New Roman"/>
                <w:sz w:val="18"/>
                <w:szCs w:val="18"/>
              </w:rPr>
              <w:t xml:space="preserve">(najczęściej </w:t>
            </w:r>
            <w:r w:rsidRPr="00EE49D5">
              <w:rPr>
                <w:rStyle w:val="Pogrubienie"/>
                <w:rFonts w:cs="Times New Roman"/>
                <w:sz w:val="18"/>
                <w:szCs w:val="18"/>
              </w:rPr>
              <w:t>kwasem cytrynowym lub mlekowym</w:t>
            </w:r>
            <w:r w:rsidRPr="00EE49D5">
              <w:rPr>
                <w:rFonts w:cs="Times New Roman"/>
                <w:sz w:val="18"/>
                <w:szCs w:val="18"/>
              </w:rPr>
              <w:t xml:space="preserve">), co nadaje mu gładką, kremową konsystencję i wysoką zawartość tłuszczu, typowo około 40%. Czasem w składzie pojawia się również dodatek mleka pasteryzowanego, stabilizatory (guma </w:t>
            </w:r>
            <w:proofErr w:type="spellStart"/>
            <w:r w:rsidRPr="00EE49D5">
              <w:rPr>
                <w:rFonts w:cs="Times New Roman"/>
                <w:sz w:val="18"/>
                <w:szCs w:val="18"/>
              </w:rPr>
              <w:t>guar</w:t>
            </w:r>
            <w:proofErr w:type="spellEnd"/>
            <w:r w:rsidRPr="00EE49D5">
              <w:rPr>
                <w:rFonts w:cs="Times New Roman"/>
                <w:sz w:val="18"/>
                <w:szCs w:val="18"/>
              </w:rPr>
              <w:t xml:space="preserve">, </w:t>
            </w:r>
            <w:proofErr w:type="spellStart"/>
            <w:r w:rsidRPr="00EE49D5">
              <w:rPr>
                <w:rFonts w:cs="Times New Roman"/>
                <w:sz w:val="18"/>
                <w:szCs w:val="18"/>
              </w:rPr>
              <w:t>karagen</w:t>
            </w:r>
            <w:proofErr w:type="spellEnd"/>
            <w:r w:rsidRPr="00EE49D5">
              <w:rPr>
                <w:rFonts w:cs="Times New Roman"/>
                <w:sz w:val="18"/>
                <w:szCs w:val="18"/>
              </w:rPr>
              <w:t>) i skrobia modyfikowana, zwłaszcza w produktach mieszanych .</w:t>
            </w:r>
          </w:p>
          <w:p w14:paraId="3DA943E4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Cechy dyskwalifikujące:</w:t>
            </w:r>
          </w:p>
          <w:p w14:paraId="219E4EDB" w14:textId="77777777" w:rsidR="0016076E" w:rsidRPr="00EE49D5" w:rsidRDefault="0016076E" w:rsidP="0016076E">
            <w:pPr>
              <w:widowControl w:val="0"/>
              <w:numPr>
                <w:ilvl w:val="0"/>
                <w:numId w:val="55"/>
              </w:numPr>
              <w:snapToGrid w:val="0"/>
              <w:spacing w:after="0" w:line="100" w:lineRule="atLeast"/>
              <w:ind w:left="170"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obce posmaki i/lub zapachy, objawy psucia, fermentacji, jełczenia, pleśnienia, zmiana barwy, niejednolitość barwy, zdeformowane kształty, rozwarstwienie, zaniżona zawartość tłuszczu, </w:t>
            </w:r>
          </w:p>
          <w:p w14:paraId="5143F6E8" w14:textId="77777777" w:rsidR="0016076E" w:rsidRPr="00EE49D5" w:rsidRDefault="0016076E" w:rsidP="0016076E">
            <w:pPr>
              <w:widowControl w:val="0"/>
              <w:numPr>
                <w:ilvl w:val="0"/>
                <w:numId w:val="55"/>
              </w:numPr>
              <w:snapToGrid w:val="0"/>
              <w:spacing w:after="0" w:line="100" w:lineRule="atLeast"/>
              <w:ind w:left="170"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opakowania uszkodzone mechanicznie, nieoznakowane, zabrudzone. </w:t>
            </w:r>
          </w:p>
          <w:p w14:paraId="376409D5" w14:textId="77777777" w:rsidR="0016076E" w:rsidRPr="00EE49D5" w:rsidRDefault="0016076E" w:rsidP="0016076E">
            <w:pPr>
              <w:widowControl w:val="0"/>
              <w:numPr>
                <w:ilvl w:val="0"/>
                <w:numId w:val="55"/>
              </w:numPr>
              <w:snapToGrid w:val="0"/>
              <w:spacing w:after="0" w:line="100" w:lineRule="atLeast"/>
              <w:ind w:left="170"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niedopuszczalny produkt </w:t>
            </w:r>
            <w:proofErr w:type="spellStart"/>
            <w:r w:rsidRPr="00EE49D5">
              <w:rPr>
                <w:rFonts w:cs="Times New Roman"/>
                <w:sz w:val="18"/>
                <w:szCs w:val="18"/>
              </w:rPr>
              <w:t>seropodobny</w:t>
            </w:r>
            <w:proofErr w:type="spellEnd"/>
            <w:r w:rsidRPr="00EE49D5">
              <w:rPr>
                <w:rFonts w:cs="Times New Roman"/>
                <w:sz w:val="18"/>
                <w:szCs w:val="18"/>
              </w:rPr>
              <w:t>.</w:t>
            </w:r>
          </w:p>
          <w:p w14:paraId="13DA0B45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dotyczące pakowania:</w:t>
            </w:r>
          </w:p>
          <w:p w14:paraId="2EEF1635" w14:textId="77777777" w:rsidR="0016076E" w:rsidRPr="00EE49D5" w:rsidRDefault="0016076E" w:rsidP="0016076E">
            <w:pPr>
              <w:widowControl w:val="0"/>
              <w:numPr>
                <w:ilvl w:val="0"/>
                <w:numId w:val="79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jednostkowe: z tworzywa sztucznego (folia termozgrzewalna),</w:t>
            </w:r>
          </w:p>
          <w:p w14:paraId="2533B550" w14:textId="77777777" w:rsidR="0016076E" w:rsidRPr="00EE49D5" w:rsidRDefault="0016076E" w:rsidP="0016076E">
            <w:pPr>
              <w:widowControl w:val="0"/>
              <w:numPr>
                <w:ilvl w:val="0"/>
                <w:numId w:val="79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zbiorcze: pudło kartonowe lub pojemnik plastikowy,</w:t>
            </w:r>
          </w:p>
          <w:p w14:paraId="4BBF9188" w14:textId="77777777" w:rsidR="0016076E" w:rsidRPr="00EE49D5" w:rsidRDefault="0016076E" w:rsidP="0016076E">
            <w:pPr>
              <w:widowControl w:val="0"/>
              <w:numPr>
                <w:ilvl w:val="0"/>
                <w:numId w:val="79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materiały opakowaniowe dopuszczone do kontaktu z żywnością,</w:t>
            </w:r>
          </w:p>
          <w:p w14:paraId="0F3EF596" w14:textId="77777777" w:rsidR="0016076E" w:rsidRPr="00EE49D5" w:rsidRDefault="0016076E" w:rsidP="0016076E">
            <w:pPr>
              <w:widowControl w:val="0"/>
              <w:numPr>
                <w:ilvl w:val="0"/>
                <w:numId w:val="79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oznakowanie powinno zawierać: nazwę produktu, nazwę i adres producenta, wagę netto, skład, termin przydatności do spożycia, warunki przechowywania, oznaczenie partii produkcyjnej.</w:t>
            </w:r>
          </w:p>
          <w:p w14:paraId="7D603389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Termin przydatności do spożycia w dniu dostawy minimum 20 dni.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6EA609E0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br/>
            </w:r>
            <w:r w:rsidRPr="00EE49D5">
              <w:rPr>
                <w:rFonts w:cs="Times New Roman"/>
                <w:color w:val="232323"/>
                <w:sz w:val="18"/>
                <w:szCs w:val="18"/>
                <w:shd w:val="clear" w:color="auto" w:fill="EEEEEE"/>
              </w:rPr>
              <w:t>15545000-0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5C0FF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EE49D5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9E2C3" w14:textId="77777777" w:rsidR="0016076E" w:rsidRPr="00EE49D5" w:rsidRDefault="0016076E" w:rsidP="00FA2DA2">
            <w:pPr>
              <w:snapToGrid w:val="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160</w:t>
            </w:r>
          </w:p>
        </w:tc>
      </w:tr>
      <w:tr w:rsidR="0016076E" w:rsidRPr="00EE49D5" w14:paraId="5585A4CF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1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691BDB" w14:textId="77777777" w:rsidR="0016076E" w:rsidRPr="00EE49D5" w:rsidRDefault="0016076E" w:rsidP="00FA2DA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3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5E7959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b/>
                <w:sz w:val="18"/>
                <w:szCs w:val="18"/>
              </w:rPr>
              <w:t>Ser SALAMI</w:t>
            </w:r>
          </w:p>
          <w:p w14:paraId="3A622E8A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klasyfikacyjne:</w:t>
            </w:r>
          </w:p>
          <w:p w14:paraId="63A02A7D" w14:textId="77777777" w:rsidR="0016076E" w:rsidRPr="00EE49D5" w:rsidRDefault="0016076E" w:rsidP="0016076E">
            <w:pPr>
              <w:widowControl w:val="0"/>
              <w:numPr>
                <w:ilvl w:val="0"/>
                <w:numId w:val="7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ser podpuszczkowy dojrzewający, wyprodukowany z mleka krowiego,</w:t>
            </w:r>
          </w:p>
          <w:p w14:paraId="128AECC2" w14:textId="77777777" w:rsidR="0016076E" w:rsidRPr="00EE49D5" w:rsidRDefault="0016076E" w:rsidP="0016076E">
            <w:pPr>
              <w:widowControl w:val="0"/>
              <w:numPr>
                <w:ilvl w:val="0"/>
                <w:numId w:val="7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zawartość tłuszczu w 100 g produktu: nie więcej niż 25 %,</w:t>
            </w:r>
          </w:p>
          <w:p w14:paraId="76A97ECD" w14:textId="77777777" w:rsidR="0016076E" w:rsidRPr="00EE49D5" w:rsidRDefault="0016076E" w:rsidP="0016076E">
            <w:pPr>
              <w:widowControl w:val="0"/>
              <w:numPr>
                <w:ilvl w:val="0"/>
                <w:numId w:val="7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wygląd: walec o średnicy 8 cm-10 cm i o wadze od 1 kg do 1,5 kg, </w:t>
            </w:r>
          </w:p>
          <w:p w14:paraId="5F7284BE" w14:textId="77777777" w:rsidR="0016076E" w:rsidRPr="00EE49D5" w:rsidRDefault="0016076E" w:rsidP="0016076E">
            <w:pPr>
              <w:widowControl w:val="0"/>
              <w:numPr>
                <w:ilvl w:val="0"/>
                <w:numId w:val="7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oczka niewielkie równomiernie rozsiane,</w:t>
            </w:r>
          </w:p>
          <w:p w14:paraId="475B5A0B" w14:textId="77777777" w:rsidR="0016076E" w:rsidRPr="00EE49D5" w:rsidRDefault="0016076E" w:rsidP="0016076E">
            <w:pPr>
              <w:widowControl w:val="0"/>
              <w:numPr>
                <w:ilvl w:val="0"/>
                <w:numId w:val="7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konsystencja: miąższ elastyczny, miękki, dopuszcza się lekko twardy,</w:t>
            </w:r>
          </w:p>
          <w:p w14:paraId="169A3CDA" w14:textId="77777777" w:rsidR="0016076E" w:rsidRPr="00EE49D5" w:rsidRDefault="0016076E" w:rsidP="0016076E">
            <w:pPr>
              <w:widowControl w:val="0"/>
              <w:numPr>
                <w:ilvl w:val="0"/>
                <w:numId w:val="7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barwa jasno kremowa, jednolita w całej masie,</w:t>
            </w:r>
          </w:p>
          <w:p w14:paraId="361D3D67" w14:textId="77777777" w:rsidR="0016076E" w:rsidRPr="00EE49D5" w:rsidRDefault="0016076E" w:rsidP="0016076E">
            <w:pPr>
              <w:widowControl w:val="0"/>
              <w:numPr>
                <w:ilvl w:val="0"/>
                <w:numId w:val="7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smak i zapach delikatny, szlachetny, łagodny, dopuszcza się lekko kwaśny i lekko pikantny.</w:t>
            </w:r>
          </w:p>
          <w:p w14:paraId="1AC979D4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Cechy dyskwalifikujące:</w:t>
            </w:r>
          </w:p>
          <w:p w14:paraId="3E537296" w14:textId="77777777" w:rsidR="0016076E" w:rsidRPr="00EE49D5" w:rsidRDefault="0016076E" w:rsidP="0016076E">
            <w:pPr>
              <w:widowControl w:val="0"/>
              <w:numPr>
                <w:ilvl w:val="0"/>
                <w:numId w:val="55"/>
              </w:numPr>
              <w:snapToGrid w:val="0"/>
              <w:spacing w:after="0" w:line="100" w:lineRule="atLeast"/>
              <w:ind w:left="170"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obce posmaki i/lub zapachy, objawy psucia, fermentacji, jełczenia, pleśnienia, zmiana barwy, niejednolitość barwy, zdeformowane kształty, rozwarstwienie, zaniżona zawartość tłuszczu, </w:t>
            </w:r>
          </w:p>
          <w:p w14:paraId="225FC3A7" w14:textId="77777777" w:rsidR="0016076E" w:rsidRPr="00EE49D5" w:rsidRDefault="0016076E" w:rsidP="0016076E">
            <w:pPr>
              <w:widowControl w:val="0"/>
              <w:numPr>
                <w:ilvl w:val="0"/>
                <w:numId w:val="55"/>
              </w:numPr>
              <w:snapToGrid w:val="0"/>
              <w:spacing w:after="0" w:line="100" w:lineRule="atLeast"/>
              <w:ind w:left="170"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opakowania uszkodzone mechanicznie, nieoznakowane, zabrudzone. </w:t>
            </w:r>
          </w:p>
          <w:p w14:paraId="4EE1AB5E" w14:textId="77777777" w:rsidR="0016076E" w:rsidRPr="00EE49D5" w:rsidRDefault="0016076E" w:rsidP="0016076E">
            <w:pPr>
              <w:widowControl w:val="0"/>
              <w:numPr>
                <w:ilvl w:val="0"/>
                <w:numId w:val="55"/>
              </w:numPr>
              <w:snapToGrid w:val="0"/>
              <w:spacing w:after="0" w:line="100" w:lineRule="atLeast"/>
              <w:ind w:left="170"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niedopuszczalny produkt </w:t>
            </w:r>
            <w:proofErr w:type="spellStart"/>
            <w:r w:rsidRPr="00EE49D5">
              <w:rPr>
                <w:rFonts w:cs="Times New Roman"/>
                <w:sz w:val="18"/>
                <w:szCs w:val="18"/>
              </w:rPr>
              <w:t>seropodobny</w:t>
            </w:r>
            <w:proofErr w:type="spellEnd"/>
            <w:r w:rsidRPr="00EE49D5">
              <w:rPr>
                <w:rFonts w:cs="Times New Roman"/>
                <w:sz w:val="18"/>
                <w:szCs w:val="18"/>
              </w:rPr>
              <w:t>.</w:t>
            </w:r>
          </w:p>
          <w:p w14:paraId="42781CD9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dotyczące pakowania:</w:t>
            </w:r>
          </w:p>
          <w:p w14:paraId="14F799A9" w14:textId="77777777" w:rsidR="0016076E" w:rsidRPr="00EE49D5" w:rsidRDefault="0016076E" w:rsidP="0016076E">
            <w:pPr>
              <w:widowControl w:val="0"/>
              <w:numPr>
                <w:ilvl w:val="0"/>
                <w:numId w:val="79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jednostkowe: z tworzywa sztucznego (folia termozgrzewalna),</w:t>
            </w:r>
          </w:p>
          <w:p w14:paraId="79CEA04A" w14:textId="77777777" w:rsidR="0016076E" w:rsidRPr="00EE49D5" w:rsidRDefault="0016076E" w:rsidP="0016076E">
            <w:pPr>
              <w:widowControl w:val="0"/>
              <w:numPr>
                <w:ilvl w:val="0"/>
                <w:numId w:val="79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zbiorcze: pudło kartonowe lub pojemnik plastikowy,</w:t>
            </w:r>
          </w:p>
          <w:p w14:paraId="06E8240F" w14:textId="77777777" w:rsidR="0016076E" w:rsidRPr="00EE49D5" w:rsidRDefault="0016076E" w:rsidP="0016076E">
            <w:pPr>
              <w:widowControl w:val="0"/>
              <w:numPr>
                <w:ilvl w:val="0"/>
                <w:numId w:val="79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materiały opakowaniowe dopuszczone do kontaktu z żywnością,</w:t>
            </w:r>
          </w:p>
          <w:p w14:paraId="12BBF997" w14:textId="77777777" w:rsidR="0016076E" w:rsidRPr="00EE49D5" w:rsidRDefault="0016076E" w:rsidP="0016076E">
            <w:pPr>
              <w:widowControl w:val="0"/>
              <w:numPr>
                <w:ilvl w:val="0"/>
                <w:numId w:val="79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oznakowanie powinno zawierać: nazwę produktu, nazwę i adres producenta, wagę netto, skład, termin przydatności do spożycia, warunki przechowywania, oznaczenie partii produkcyjnej.</w:t>
            </w:r>
          </w:p>
          <w:p w14:paraId="5062DACA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Termin przydatności do spożycia w dniu dostawy minimum 40 dni.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7B70556A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15544000-3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89C224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kg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991A9" w14:textId="77777777" w:rsidR="0016076E" w:rsidRPr="00EE49D5" w:rsidRDefault="0016076E" w:rsidP="00FA2DA2">
            <w:pPr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55</w:t>
            </w:r>
          </w:p>
        </w:tc>
      </w:tr>
      <w:tr w:rsidR="0016076E" w:rsidRPr="00EE49D5" w14:paraId="45C9A221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1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107DAF" w14:textId="77777777" w:rsidR="0016076E" w:rsidRPr="00EE49D5" w:rsidRDefault="0016076E" w:rsidP="00FA2DA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3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B25CF2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b/>
                <w:sz w:val="18"/>
                <w:szCs w:val="18"/>
              </w:rPr>
              <w:t>Ser twaróg półtłusty</w:t>
            </w:r>
            <w:r w:rsidRPr="00EE49D5">
              <w:rPr>
                <w:rFonts w:cs="Times New Roman"/>
                <w:b/>
                <w:sz w:val="18"/>
                <w:szCs w:val="18"/>
                <w:u w:val="single"/>
              </w:rPr>
              <w:t xml:space="preserve"> krajanka</w:t>
            </w:r>
          </w:p>
          <w:p w14:paraId="17A47680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klasyfikacyjne:</w:t>
            </w:r>
          </w:p>
          <w:p w14:paraId="1B62DB07" w14:textId="77777777" w:rsidR="0016076E" w:rsidRPr="00EE49D5" w:rsidRDefault="0016076E" w:rsidP="0016076E">
            <w:pPr>
              <w:widowControl w:val="0"/>
              <w:numPr>
                <w:ilvl w:val="0"/>
                <w:numId w:val="59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ser wyprodukowany z mleka krowiego,</w:t>
            </w:r>
          </w:p>
          <w:p w14:paraId="3A795CCE" w14:textId="77777777" w:rsidR="0016076E" w:rsidRPr="00EE49D5" w:rsidRDefault="0016076E" w:rsidP="0016076E">
            <w:pPr>
              <w:widowControl w:val="0"/>
              <w:numPr>
                <w:ilvl w:val="0"/>
                <w:numId w:val="59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barwa biała lub lekko kremowa, jednolita w całej masie,</w:t>
            </w:r>
          </w:p>
          <w:p w14:paraId="5CEA2CB1" w14:textId="77777777" w:rsidR="0016076E" w:rsidRPr="00EE49D5" w:rsidRDefault="0016076E" w:rsidP="0016076E">
            <w:pPr>
              <w:widowControl w:val="0"/>
              <w:numPr>
                <w:ilvl w:val="0"/>
                <w:numId w:val="59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konsystencja stała, jednolita, zwarta lub lekko luźna, bez grudek,</w:t>
            </w:r>
          </w:p>
          <w:p w14:paraId="1EC164AF" w14:textId="77777777" w:rsidR="0016076E" w:rsidRPr="00EE49D5" w:rsidRDefault="0016076E" w:rsidP="0016076E">
            <w:pPr>
              <w:widowControl w:val="0"/>
              <w:numPr>
                <w:ilvl w:val="0"/>
                <w:numId w:val="59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smak czysty, łagodny, lekko kwaśny,</w:t>
            </w:r>
          </w:p>
          <w:p w14:paraId="7C405401" w14:textId="77777777" w:rsidR="0016076E" w:rsidRPr="00EE49D5" w:rsidRDefault="0016076E" w:rsidP="0016076E">
            <w:pPr>
              <w:widowControl w:val="0"/>
              <w:numPr>
                <w:ilvl w:val="0"/>
                <w:numId w:val="59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zapach czysty, właściwy dla sera twarogowego.</w:t>
            </w:r>
          </w:p>
          <w:p w14:paraId="4AE3A0AD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Cechy dyskwalifikujące:</w:t>
            </w:r>
          </w:p>
          <w:p w14:paraId="1997DF7F" w14:textId="77777777" w:rsidR="0016076E" w:rsidRPr="00EE49D5" w:rsidRDefault="0016076E" w:rsidP="0016076E">
            <w:pPr>
              <w:widowControl w:val="0"/>
              <w:numPr>
                <w:ilvl w:val="0"/>
                <w:numId w:val="73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objawy psucia, fermentacji, jełczenia, pleśnienia, rozwarstwienie produktu, zmiana barwy, niejednolitość barwy, zdeformowane kształty, obce posmaki i/lub zapachy, </w:t>
            </w:r>
          </w:p>
          <w:p w14:paraId="7265CC06" w14:textId="77777777" w:rsidR="0016076E" w:rsidRPr="00EE49D5" w:rsidRDefault="0016076E" w:rsidP="0016076E">
            <w:pPr>
              <w:widowControl w:val="0"/>
              <w:numPr>
                <w:ilvl w:val="0"/>
                <w:numId w:val="73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opakowania uszkodzone mechanicznie, nieoznakowane, zabrudzone.</w:t>
            </w:r>
          </w:p>
          <w:p w14:paraId="4650E78F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dotyczące pakowania:</w:t>
            </w:r>
          </w:p>
          <w:p w14:paraId="28D029A6" w14:textId="77777777" w:rsidR="0016076E" w:rsidRPr="00EE49D5" w:rsidRDefault="0016076E" w:rsidP="0016076E">
            <w:pPr>
              <w:widowControl w:val="0"/>
              <w:numPr>
                <w:ilvl w:val="0"/>
                <w:numId w:val="73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jednostkowe: ser formowany w kostki, zamykany próżniowo, masa netto od 0,200 kg do 0,300 kg, przy dostawach jednakowa waga kostek,</w:t>
            </w:r>
          </w:p>
          <w:p w14:paraId="54DA90D5" w14:textId="77777777" w:rsidR="0016076E" w:rsidRPr="00EE49D5" w:rsidRDefault="0016076E" w:rsidP="0016076E">
            <w:pPr>
              <w:widowControl w:val="0"/>
              <w:numPr>
                <w:ilvl w:val="0"/>
                <w:numId w:val="73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zbiorcze: pojemnik plastikowy lub karton tekturowy,</w:t>
            </w:r>
          </w:p>
          <w:p w14:paraId="5FF318D0" w14:textId="77777777" w:rsidR="0016076E" w:rsidRPr="00EE49D5" w:rsidRDefault="0016076E" w:rsidP="0016076E">
            <w:pPr>
              <w:widowControl w:val="0"/>
              <w:numPr>
                <w:ilvl w:val="0"/>
                <w:numId w:val="73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materiały opakowaniowe dopuszczone do kontaktu z żywnością,</w:t>
            </w:r>
          </w:p>
          <w:p w14:paraId="0C0BD0D0" w14:textId="77777777" w:rsidR="0016076E" w:rsidRPr="00EE49D5" w:rsidRDefault="0016076E" w:rsidP="0016076E">
            <w:pPr>
              <w:widowControl w:val="0"/>
              <w:numPr>
                <w:ilvl w:val="0"/>
                <w:numId w:val="73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oznakowanie powinno zawierać: nazwę produktu, nazwę i adres producenta, wagę netto, zawartość tłuszczu, termin przydatności do spożycia, warunki przechowywania, oznaczenie partii produkcyjnej.</w:t>
            </w:r>
          </w:p>
          <w:p w14:paraId="3C566898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Termin przydatności do spożycia w dniu dostawy minimum 10 dni.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59F76F6D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15542100-0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7A8B22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kg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8455B" w14:textId="77777777" w:rsidR="0016076E" w:rsidRPr="00EE49D5" w:rsidRDefault="0016076E" w:rsidP="00FA2DA2">
            <w:pPr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320</w:t>
            </w:r>
          </w:p>
        </w:tc>
      </w:tr>
      <w:tr w:rsidR="0016076E" w:rsidRPr="00EE49D5" w14:paraId="672C5413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1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5D9F62" w14:textId="77777777" w:rsidR="0016076E" w:rsidRPr="00EE49D5" w:rsidRDefault="0016076E" w:rsidP="00FA2DA2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3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B852D0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b/>
                <w:bCs/>
                <w:sz w:val="18"/>
                <w:szCs w:val="18"/>
              </w:rPr>
            </w:pPr>
            <w:r w:rsidRPr="00EE49D5">
              <w:rPr>
                <w:rFonts w:cs="Times New Roman"/>
                <w:b/>
                <w:bCs/>
                <w:sz w:val="18"/>
                <w:szCs w:val="18"/>
              </w:rPr>
              <w:t>Ser twaróg półtłusty miksowany  wiaderko.</w:t>
            </w:r>
          </w:p>
          <w:p w14:paraId="4F4DB1BB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b/>
                <w:bCs/>
                <w:sz w:val="18"/>
                <w:szCs w:val="18"/>
              </w:rPr>
              <w:t>Wymagania klasyfikacyjne:</w:t>
            </w:r>
          </w:p>
          <w:p w14:paraId="72A8274D" w14:textId="77777777" w:rsidR="0016076E" w:rsidRPr="00EE49D5" w:rsidRDefault="0016076E" w:rsidP="0016076E">
            <w:pPr>
              <w:widowControl w:val="0"/>
              <w:numPr>
                <w:ilvl w:val="0"/>
                <w:numId w:val="59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ser wyprodukowany z mleka krowiego,</w:t>
            </w:r>
          </w:p>
          <w:p w14:paraId="37F8A30B" w14:textId="77777777" w:rsidR="0016076E" w:rsidRPr="00EE49D5" w:rsidRDefault="0016076E" w:rsidP="0016076E">
            <w:pPr>
              <w:widowControl w:val="0"/>
              <w:numPr>
                <w:ilvl w:val="0"/>
                <w:numId w:val="59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barwa biała lub lekko kremowa, jednolita w całej masie,</w:t>
            </w:r>
          </w:p>
          <w:p w14:paraId="5893B064" w14:textId="77777777" w:rsidR="0016076E" w:rsidRPr="00EE49D5" w:rsidRDefault="0016076E" w:rsidP="0016076E">
            <w:pPr>
              <w:widowControl w:val="0"/>
              <w:numPr>
                <w:ilvl w:val="0"/>
                <w:numId w:val="59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konsystencja stała, jednolita, zwarta lub lekko luźna, bez grudek,</w:t>
            </w:r>
          </w:p>
          <w:p w14:paraId="34E2CC89" w14:textId="77777777" w:rsidR="0016076E" w:rsidRPr="00EE49D5" w:rsidRDefault="0016076E" w:rsidP="0016076E">
            <w:pPr>
              <w:widowControl w:val="0"/>
              <w:numPr>
                <w:ilvl w:val="0"/>
                <w:numId w:val="59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smak czysty, łagodny, lekko kwaśny,</w:t>
            </w:r>
          </w:p>
          <w:p w14:paraId="7BCD864C" w14:textId="77777777" w:rsidR="0016076E" w:rsidRPr="00EE49D5" w:rsidRDefault="0016076E" w:rsidP="0016076E">
            <w:pPr>
              <w:widowControl w:val="0"/>
              <w:numPr>
                <w:ilvl w:val="0"/>
                <w:numId w:val="59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zapach czysty, właściwy dla sera twarogowego.</w:t>
            </w:r>
          </w:p>
          <w:p w14:paraId="16A60C58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Cechy dyskwalifikujące:</w:t>
            </w:r>
          </w:p>
          <w:p w14:paraId="7B3453D2" w14:textId="77777777" w:rsidR="0016076E" w:rsidRPr="00EE49D5" w:rsidRDefault="0016076E" w:rsidP="0016076E">
            <w:pPr>
              <w:widowControl w:val="0"/>
              <w:numPr>
                <w:ilvl w:val="0"/>
                <w:numId w:val="73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objawy psucia, fermentacji, jełczenia, pleśnienia, rozwarstwienie produktu, zmiana barwy, niejednolitość barwy, zdeformowane kształty, obce posmaki i/lub zapachy, </w:t>
            </w:r>
          </w:p>
          <w:p w14:paraId="2180A6E9" w14:textId="77777777" w:rsidR="0016076E" w:rsidRPr="00EE49D5" w:rsidRDefault="0016076E" w:rsidP="0016076E">
            <w:pPr>
              <w:widowControl w:val="0"/>
              <w:numPr>
                <w:ilvl w:val="0"/>
                <w:numId w:val="73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opakowania uszkodzone mechanicznie, nieoznakowane, zabrudzone.</w:t>
            </w:r>
          </w:p>
          <w:p w14:paraId="5F9009CA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dotyczące pakowania:</w:t>
            </w:r>
          </w:p>
          <w:p w14:paraId="33D47FB9" w14:textId="77777777" w:rsidR="0016076E" w:rsidRPr="00EE49D5" w:rsidRDefault="0016076E" w:rsidP="0016076E">
            <w:pPr>
              <w:widowControl w:val="0"/>
              <w:numPr>
                <w:ilvl w:val="0"/>
                <w:numId w:val="73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jednostkowe: wiaderko, zamykane próżniowo, masa netto od 1 kg, przy dostawach jednakowych .</w:t>
            </w:r>
          </w:p>
          <w:p w14:paraId="7A34A0EA" w14:textId="77777777" w:rsidR="0016076E" w:rsidRPr="00EE49D5" w:rsidRDefault="0016076E" w:rsidP="0016076E">
            <w:pPr>
              <w:widowControl w:val="0"/>
              <w:numPr>
                <w:ilvl w:val="0"/>
                <w:numId w:val="73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zbiorcze: pojemnik plastikowy lub karton tekturowy,</w:t>
            </w:r>
          </w:p>
          <w:p w14:paraId="500E2080" w14:textId="77777777" w:rsidR="0016076E" w:rsidRPr="00EE49D5" w:rsidRDefault="0016076E" w:rsidP="0016076E">
            <w:pPr>
              <w:widowControl w:val="0"/>
              <w:numPr>
                <w:ilvl w:val="0"/>
                <w:numId w:val="73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materiały opakowaniowe dopuszczone do kontaktu z żywnością,</w:t>
            </w:r>
          </w:p>
          <w:p w14:paraId="4901B321" w14:textId="77777777" w:rsidR="0016076E" w:rsidRPr="00EE49D5" w:rsidRDefault="0016076E" w:rsidP="0016076E">
            <w:pPr>
              <w:widowControl w:val="0"/>
              <w:numPr>
                <w:ilvl w:val="0"/>
                <w:numId w:val="73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oznakowanie powinno zawierać: nazwę produktu, nazwę i adres producenta, wagę netto, zawartość tłuszczu, termin przydatności do spożycia, warunki przechowywania, oznaczenie partii produkcyjnej.</w:t>
            </w:r>
          </w:p>
          <w:p w14:paraId="6141D0A7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Termin przydatności do spożycia w dniu dostawy minimum 10 dni.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34EE8470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15542100-0</w:t>
            </w:r>
            <w:r w:rsidRPr="00EE49D5">
              <w:rPr>
                <w:rFonts w:cs="Times New Roman"/>
                <w:sz w:val="18"/>
                <w:szCs w:val="18"/>
              </w:rPr>
              <w:br/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5B9A80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EE49D5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2E3DB" w14:textId="77777777" w:rsidR="0016076E" w:rsidRPr="00EE49D5" w:rsidRDefault="0016076E" w:rsidP="00FA2DA2">
            <w:pPr>
              <w:snapToGrid w:val="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60</w:t>
            </w:r>
          </w:p>
        </w:tc>
      </w:tr>
      <w:tr w:rsidR="0016076E" w:rsidRPr="00EE49D5" w14:paraId="0289DB96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1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A23F23" w14:textId="77777777" w:rsidR="0016076E" w:rsidRPr="00EE49D5" w:rsidRDefault="0016076E" w:rsidP="00FA2DA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3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5CDA36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b/>
                <w:sz w:val="18"/>
                <w:szCs w:val="18"/>
              </w:rPr>
              <w:t>Serek twarogowy puszysty</w:t>
            </w:r>
          </w:p>
          <w:p w14:paraId="5E2C21CE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klasyfikacyjne:</w:t>
            </w:r>
          </w:p>
          <w:p w14:paraId="5E19D405" w14:textId="77777777" w:rsidR="0016076E" w:rsidRPr="00EE49D5" w:rsidRDefault="0016076E" w:rsidP="0016076E">
            <w:pPr>
              <w:widowControl w:val="0"/>
              <w:numPr>
                <w:ilvl w:val="0"/>
                <w:numId w:val="5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skład: zawartość sera twarogowego min. 50% jako surowca podstawowego,</w:t>
            </w:r>
          </w:p>
          <w:p w14:paraId="1FE7AB25" w14:textId="77777777" w:rsidR="0016076E" w:rsidRPr="00EE49D5" w:rsidRDefault="0016076E" w:rsidP="0016076E">
            <w:pPr>
              <w:widowControl w:val="0"/>
              <w:numPr>
                <w:ilvl w:val="0"/>
                <w:numId w:val="5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barwa: naturalna, jednolita w całej masie, charakterystyczna dla użytych składników,</w:t>
            </w:r>
          </w:p>
          <w:p w14:paraId="159D706D" w14:textId="77777777" w:rsidR="0016076E" w:rsidRPr="00EE49D5" w:rsidRDefault="0016076E" w:rsidP="0016076E">
            <w:pPr>
              <w:widowControl w:val="0"/>
              <w:numPr>
                <w:ilvl w:val="0"/>
                <w:numId w:val="5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struktura i konsystencja: gładka, smarowna,</w:t>
            </w:r>
          </w:p>
          <w:p w14:paraId="53EED219" w14:textId="77777777" w:rsidR="0016076E" w:rsidRPr="00EE49D5" w:rsidRDefault="0016076E" w:rsidP="0016076E">
            <w:pPr>
              <w:widowControl w:val="0"/>
              <w:numPr>
                <w:ilvl w:val="0"/>
                <w:numId w:val="5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smak i zapach: czysty, łagodny.</w:t>
            </w:r>
          </w:p>
          <w:p w14:paraId="0BFEF462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Cechy dyskwalifikujące:</w:t>
            </w:r>
          </w:p>
          <w:p w14:paraId="4EF20B46" w14:textId="77777777" w:rsidR="0016076E" w:rsidRPr="00EE49D5" w:rsidRDefault="0016076E" w:rsidP="0016076E">
            <w:pPr>
              <w:widowControl w:val="0"/>
              <w:numPr>
                <w:ilvl w:val="0"/>
                <w:numId w:val="4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objawy psucia, fermentacji, jełczenia, pleśnienia, rozwarstwienie produktu, zmiana barwy, niejednolitość barwy, obce posmaki i/lub zapachy,</w:t>
            </w:r>
          </w:p>
          <w:p w14:paraId="36A754B2" w14:textId="77777777" w:rsidR="0016076E" w:rsidRPr="00EE49D5" w:rsidRDefault="0016076E" w:rsidP="0016076E">
            <w:pPr>
              <w:widowControl w:val="0"/>
              <w:numPr>
                <w:ilvl w:val="0"/>
                <w:numId w:val="4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opakowania uszkodzone mechanicznie, nieoznakowane, zabrudzone.</w:t>
            </w:r>
          </w:p>
          <w:p w14:paraId="4C690974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dotyczące pakowania:</w:t>
            </w:r>
          </w:p>
          <w:p w14:paraId="749C8A58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,</w:t>
            </w:r>
          </w:p>
          <w:p w14:paraId="34743EB1" w14:textId="77777777" w:rsidR="0016076E" w:rsidRPr="00EE49D5" w:rsidRDefault="0016076E" w:rsidP="0016076E">
            <w:pPr>
              <w:widowControl w:val="0"/>
              <w:numPr>
                <w:ilvl w:val="0"/>
                <w:numId w:val="4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opakowanie pośrednie: kartonik 140 g-150 g </w:t>
            </w:r>
          </w:p>
          <w:p w14:paraId="6A95D55B" w14:textId="77777777" w:rsidR="0016076E" w:rsidRPr="00EE49D5" w:rsidRDefault="0016076E" w:rsidP="0016076E">
            <w:pPr>
              <w:widowControl w:val="0"/>
              <w:numPr>
                <w:ilvl w:val="0"/>
                <w:numId w:val="4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zbiorcze: pudło kartonowe lub pojemnik plastikowy,</w:t>
            </w:r>
          </w:p>
          <w:p w14:paraId="1126E1B9" w14:textId="77777777" w:rsidR="0016076E" w:rsidRPr="00EE49D5" w:rsidRDefault="0016076E" w:rsidP="0016076E">
            <w:pPr>
              <w:widowControl w:val="0"/>
              <w:numPr>
                <w:ilvl w:val="0"/>
                <w:numId w:val="4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materiały opakowaniowe dopuszczone do kontaktu z żywnością,</w:t>
            </w:r>
          </w:p>
          <w:p w14:paraId="1BAE2BA2" w14:textId="77777777" w:rsidR="0016076E" w:rsidRPr="00EE49D5" w:rsidRDefault="0016076E" w:rsidP="0016076E">
            <w:pPr>
              <w:widowControl w:val="0"/>
              <w:numPr>
                <w:ilvl w:val="0"/>
                <w:numId w:val="4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oznakowanie powinno zawierać: nazwę produktu, nazwę i adres producenta, wagę netto, skład, termin przydatności do spożycia, warunki przechowywania, oznaczenie partii produkcyjnej.</w:t>
            </w:r>
          </w:p>
          <w:p w14:paraId="03CCACE3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Termin przydatności do spożycia w dniu dostawy minimum 30 dni.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5E113B6F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15542100-0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21E94A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EE49D5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F9F29" w14:textId="77777777" w:rsidR="0016076E" w:rsidRPr="00EE49D5" w:rsidRDefault="0016076E" w:rsidP="00FA2DA2">
            <w:pPr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162</w:t>
            </w:r>
          </w:p>
        </w:tc>
      </w:tr>
      <w:tr w:rsidR="0016076E" w:rsidRPr="00EE49D5" w14:paraId="35F8A4E0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1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9CE59" w14:textId="77777777" w:rsidR="0016076E" w:rsidRPr="00EE49D5" w:rsidRDefault="0016076E" w:rsidP="00FA2DA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13</w:t>
            </w:r>
          </w:p>
        </w:tc>
        <w:tc>
          <w:tcPr>
            <w:tcW w:w="3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2E29C3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b/>
                <w:sz w:val="18"/>
                <w:szCs w:val="18"/>
              </w:rPr>
              <w:t xml:space="preserve">Ser twarogowy kanapkowy </w:t>
            </w:r>
            <w:r w:rsidRPr="00EE49D5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w plastrach</w:t>
            </w:r>
          </w:p>
          <w:p w14:paraId="7205114D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klasyfikacyjne:</w:t>
            </w:r>
          </w:p>
          <w:p w14:paraId="4775B3A7" w14:textId="77777777" w:rsidR="0016076E" w:rsidRPr="00EE49D5" w:rsidRDefault="0016076E" w:rsidP="0016076E">
            <w:pPr>
              <w:widowControl w:val="0"/>
              <w:numPr>
                <w:ilvl w:val="0"/>
                <w:numId w:val="61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wygląd: plastry w kształcie koła lub owalu ułożone jeden nad drugim z lekkim przesunięciem,</w:t>
            </w:r>
          </w:p>
          <w:p w14:paraId="0979F11A" w14:textId="77777777" w:rsidR="0016076E" w:rsidRPr="00EE49D5" w:rsidRDefault="0016076E" w:rsidP="0016076E">
            <w:pPr>
              <w:widowControl w:val="0"/>
              <w:numPr>
                <w:ilvl w:val="0"/>
                <w:numId w:val="61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barwa biała do jasno kremowej, w serach z dodatkami smakowymi: widoczne cząstki w kolorze odpowiadającym wprowadzonym dodatkom smakowym,</w:t>
            </w:r>
          </w:p>
          <w:p w14:paraId="26232759" w14:textId="77777777" w:rsidR="0016076E" w:rsidRPr="00EE49D5" w:rsidRDefault="0016076E" w:rsidP="0016076E">
            <w:pPr>
              <w:widowControl w:val="0"/>
              <w:numPr>
                <w:ilvl w:val="0"/>
                <w:numId w:val="61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struktura i konsystencja lekko gumowa, lekko twarda, zwarta, dopuszcza się lekko miękką i plastyczną oraz nieliczne oczka pochodzenia niefermentacyjnego,</w:t>
            </w:r>
          </w:p>
          <w:p w14:paraId="2DA93DF3" w14:textId="77777777" w:rsidR="0016076E" w:rsidRPr="00EE49D5" w:rsidRDefault="0016076E" w:rsidP="0016076E">
            <w:pPr>
              <w:widowControl w:val="0"/>
              <w:numPr>
                <w:ilvl w:val="0"/>
                <w:numId w:val="61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smak i zapach: lekko kwaśny twarogowy, sery z dodatkami smakowymi: z posmakiem wprowadzonych dodatków smakowych (smaki: naturalny oraz z ziołami).</w:t>
            </w:r>
          </w:p>
          <w:p w14:paraId="50BA6B18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Cechy dyskwalifikujące:</w:t>
            </w:r>
          </w:p>
          <w:p w14:paraId="1AAB4D11" w14:textId="77777777" w:rsidR="0016076E" w:rsidRPr="00EE49D5" w:rsidRDefault="0016076E" w:rsidP="0016076E">
            <w:pPr>
              <w:widowControl w:val="0"/>
              <w:numPr>
                <w:ilvl w:val="0"/>
                <w:numId w:val="72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obce posmaki i/lub zapachy, zmiana barwy, niejednolitość barwy, objawy psucia, fermentacji, jełczenia, pleśnienia, rozwarstwienie produktu, </w:t>
            </w:r>
          </w:p>
          <w:p w14:paraId="38B83462" w14:textId="77777777" w:rsidR="0016076E" w:rsidRPr="00EE49D5" w:rsidRDefault="0016076E" w:rsidP="0016076E">
            <w:pPr>
              <w:widowControl w:val="0"/>
              <w:numPr>
                <w:ilvl w:val="0"/>
                <w:numId w:val="72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opakowania uszkodzone mechanicznie, nieoznakowane, zabrudzone.</w:t>
            </w:r>
          </w:p>
          <w:p w14:paraId="0DBE57B7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dotyczące pakowania:</w:t>
            </w:r>
          </w:p>
          <w:p w14:paraId="5A37BF3A" w14:textId="77777777" w:rsidR="0016076E" w:rsidRPr="00EE49D5" w:rsidRDefault="0016076E" w:rsidP="0016076E">
            <w:pPr>
              <w:widowControl w:val="0"/>
              <w:numPr>
                <w:ilvl w:val="0"/>
                <w:numId w:val="62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jednostkowe: folia z tworzywa sztucznego w postaci sztywnej tacki przykrytej folią, masa netto produktu 140 g-160  g, przy dostawach jednakowa masa netto serków,</w:t>
            </w:r>
          </w:p>
          <w:p w14:paraId="27AFF34E" w14:textId="77777777" w:rsidR="0016076E" w:rsidRPr="00EE49D5" w:rsidRDefault="0016076E" w:rsidP="0016076E">
            <w:pPr>
              <w:widowControl w:val="0"/>
              <w:numPr>
                <w:ilvl w:val="0"/>
                <w:numId w:val="62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zbiorcze: pudło kartonowe lub pojemnik plastikowy,</w:t>
            </w:r>
          </w:p>
          <w:p w14:paraId="2415CC02" w14:textId="77777777" w:rsidR="0016076E" w:rsidRPr="00EE49D5" w:rsidRDefault="0016076E" w:rsidP="0016076E">
            <w:pPr>
              <w:widowControl w:val="0"/>
              <w:numPr>
                <w:ilvl w:val="0"/>
                <w:numId w:val="62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materiały opakowaniowe dopuszczone do kontaktu z żywnością,</w:t>
            </w:r>
          </w:p>
          <w:p w14:paraId="734025F1" w14:textId="77777777" w:rsidR="0016076E" w:rsidRPr="00EE49D5" w:rsidRDefault="0016076E" w:rsidP="0016076E">
            <w:pPr>
              <w:widowControl w:val="0"/>
              <w:numPr>
                <w:ilvl w:val="0"/>
                <w:numId w:val="62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oznakowanie powinno zawierać: nazwę produktu, nazwę i adres producenta, wagę netto, termin przydatności do spożycia, warunki przechowywania, oznaczenie partii produkcyjnej.</w:t>
            </w:r>
          </w:p>
          <w:p w14:paraId="7EFC77BF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Termin przydatności do spożycia w dniu dostawy minimum 10 dni.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368ADB7D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15542100-0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13230E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kg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47EFD" w14:textId="77777777" w:rsidR="0016076E" w:rsidRPr="00EE49D5" w:rsidRDefault="0016076E" w:rsidP="00FA2DA2">
            <w:pPr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84</w:t>
            </w:r>
          </w:p>
        </w:tc>
      </w:tr>
      <w:tr w:rsidR="0016076E" w:rsidRPr="00EE49D5" w14:paraId="33163695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1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D9ED9C" w14:textId="77777777" w:rsidR="0016076E" w:rsidRPr="00EE49D5" w:rsidRDefault="0016076E" w:rsidP="00FA2DA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3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7D310C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b/>
                <w:sz w:val="18"/>
                <w:szCs w:val="18"/>
              </w:rPr>
              <w:t>Jogurt naturalny typ grecki 1 kg</w:t>
            </w:r>
          </w:p>
          <w:p w14:paraId="42CF55C0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klasyfikacyjne:</w:t>
            </w:r>
          </w:p>
          <w:p w14:paraId="27199007" w14:textId="77777777" w:rsidR="0016076E" w:rsidRPr="00EE49D5" w:rsidRDefault="0016076E" w:rsidP="0016076E">
            <w:pPr>
              <w:widowControl w:val="0"/>
              <w:numPr>
                <w:ilvl w:val="0"/>
                <w:numId w:val="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zawartość tłuszczu w 100 g produktu minimum 6%,-10%</w:t>
            </w:r>
          </w:p>
          <w:p w14:paraId="1AB717E4" w14:textId="77777777" w:rsidR="0016076E" w:rsidRPr="00EE49D5" w:rsidRDefault="0016076E" w:rsidP="0016076E">
            <w:pPr>
              <w:widowControl w:val="0"/>
              <w:numPr>
                <w:ilvl w:val="0"/>
                <w:numId w:val="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barwa biała do lekko kremowej,</w:t>
            </w:r>
          </w:p>
          <w:p w14:paraId="7D1C33E8" w14:textId="77777777" w:rsidR="0016076E" w:rsidRPr="00EE49D5" w:rsidRDefault="0016076E" w:rsidP="0016076E">
            <w:pPr>
              <w:widowControl w:val="0"/>
              <w:numPr>
                <w:ilvl w:val="0"/>
                <w:numId w:val="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struktura i konsystencja: jednolita, bez grudek, gęsta, kremowa,</w:t>
            </w:r>
          </w:p>
          <w:p w14:paraId="3E004052" w14:textId="77777777" w:rsidR="0016076E" w:rsidRPr="00EE49D5" w:rsidRDefault="0016076E" w:rsidP="0016076E">
            <w:pPr>
              <w:widowControl w:val="0"/>
              <w:numPr>
                <w:ilvl w:val="0"/>
                <w:numId w:val="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smak i zapach: czysty, łagodny, typowy dla produktu.</w:t>
            </w:r>
          </w:p>
          <w:p w14:paraId="2AB05924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Cechy dyskwalifikujące:</w:t>
            </w:r>
          </w:p>
          <w:p w14:paraId="4A587B44" w14:textId="77777777" w:rsidR="0016076E" w:rsidRPr="00EE49D5" w:rsidRDefault="0016076E" w:rsidP="0016076E">
            <w:pPr>
              <w:widowControl w:val="0"/>
              <w:numPr>
                <w:ilvl w:val="0"/>
                <w:numId w:val="74"/>
              </w:numPr>
              <w:snapToGrid w:val="0"/>
              <w:spacing w:after="0" w:line="100" w:lineRule="atLeast"/>
              <w:ind w:left="170" w:right="57" w:hanging="170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obce smaki i/lub zapachy, objawy psucia, fermentacji, jełczenia, pleśnienia, rozwarstwienie, zmiana barwy, jej niejednolitość,</w:t>
            </w:r>
          </w:p>
          <w:p w14:paraId="3F7DBA97" w14:textId="77777777" w:rsidR="0016076E" w:rsidRPr="00EE49D5" w:rsidRDefault="0016076E" w:rsidP="0016076E">
            <w:pPr>
              <w:widowControl w:val="0"/>
              <w:numPr>
                <w:ilvl w:val="0"/>
                <w:numId w:val="74"/>
              </w:numPr>
              <w:snapToGrid w:val="0"/>
              <w:spacing w:after="0" w:line="100" w:lineRule="atLeast"/>
              <w:ind w:left="170" w:right="57" w:hanging="170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opakowania uszkodzone mechanicznie, nieoznakowane, zabrudzone.</w:t>
            </w:r>
          </w:p>
          <w:p w14:paraId="556C195B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dotyczące pakowania:</w:t>
            </w:r>
          </w:p>
          <w:p w14:paraId="2F15A47B" w14:textId="77777777" w:rsidR="0016076E" w:rsidRPr="00EE49D5" w:rsidRDefault="0016076E" w:rsidP="0016076E">
            <w:pPr>
              <w:widowControl w:val="0"/>
              <w:numPr>
                <w:ilvl w:val="0"/>
                <w:numId w:val="71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jednostkowe: kubek z tworzywa sztucznego zamykany zakrywką z folii aluminiowej termozgrzewalnej,   pojemności 1 kg, przy dostawach jednakowa waga kubków,</w:t>
            </w:r>
          </w:p>
          <w:p w14:paraId="6C53D627" w14:textId="77777777" w:rsidR="0016076E" w:rsidRPr="00EE49D5" w:rsidRDefault="0016076E" w:rsidP="0016076E">
            <w:pPr>
              <w:widowControl w:val="0"/>
              <w:numPr>
                <w:ilvl w:val="0"/>
                <w:numId w:val="71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zbiorcze: pudło kartonowe do 6 kg lub pojemniki plastikowe,</w:t>
            </w:r>
          </w:p>
          <w:p w14:paraId="674B7D58" w14:textId="77777777" w:rsidR="0016076E" w:rsidRPr="00EE49D5" w:rsidRDefault="0016076E" w:rsidP="0016076E">
            <w:pPr>
              <w:widowControl w:val="0"/>
              <w:numPr>
                <w:ilvl w:val="0"/>
                <w:numId w:val="71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materiały opakowaniowe dopuszczone do kontaktu z żywnością,</w:t>
            </w:r>
          </w:p>
          <w:p w14:paraId="56147774" w14:textId="77777777" w:rsidR="0016076E" w:rsidRPr="00EE49D5" w:rsidRDefault="0016076E" w:rsidP="0016076E">
            <w:pPr>
              <w:widowControl w:val="0"/>
              <w:numPr>
                <w:ilvl w:val="0"/>
                <w:numId w:val="71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oznakowanie powinno zawierać: nazwę produktu, nazwę i adres producenta, wagę netto, skład, termin przydatności do spożycia, warunki przechowywania, oznaczenie partii produkcyjnej.</w:t>
            </w:r>
          </w:p>
          <w:p w14:paraId="6A3778DA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Termin przydatności do spożycia w dniu dostawy minimum 15 dni.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6D24299F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15551000-5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5D9E38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kg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B7BB8" w14:textId="77777777" w:rsidR="0016076E" w:rsidRPr="00EE49D5" w:rsidRDefault="0016076E" w:rsidP="00FA2DA2">
            <w:pPr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   219</w:t>
            </w:r>
          </w:p>
        </w:tc>
      </w:tr>
      <w:tr w:rsidR="0016076E" w:rsidRPr="00EE49D5" w14:paraId="1959C0A2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1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38CBD1" w14:textId="77777777" w:rsidR="0016076E" w:rsidRPr="00EE49D5" w:rsidRDefault="0016076E" w:rsidP="00FA2DA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15</w:t>
            </w:r>
          </w:p>
        </w:tc>
        <w:tc>
          <w:tcPr>
            <w:tcW w:w="3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EFFB05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b/>
                <w:sz w:val="18"/>
                <w:szCs w:val="18"/>
              </w:rPr>
              <w:t xml:space="preserve">Ser mozzarella mini </w:t>
            </w:r>
            <w:r w:rsidRPr="00EE49D5">
              <w:rPr>
                <w:rFonts w:cs="Times New Roman"/>
                <w:sz w:val="18"/>
                <w:szCs w:val="18"/>
              </w:rPr>
              <w:t>(kulki)</w:t>
            </w:r>
          </w:p>
          <w:p w14:paraId="407DF6D0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Wymagania klasyfikacyjne:</w:t>
            </w:r>
          </w:p>
          <w:p w14:paraId="3B72571D" w14:textId="77777777" w:rsidR="0016076E" w:rsidRPr="00EE49D5" w:rsidRDefault="0016076E" w:rsidP="0016076E">
            <w:pPr>
              <w:widowControl w:val="0"/>
              <w:numPr>
                <w:ilvl w:val="0"/>
                <w:numId w:val="65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ser biały z mleka krowiego o delikatnym lekko słodkawym mlecznym smaku, zanurzony w zalewie,</w:t>
            </w:r>
          </w:p>
          <w:p w14:paraId="2C84CD4D" w14:textId="77777777" w:rsidR="0016076E" w:rsidRPr="00EE49D5" w:rsidRDefault="0016076E" w:rsidP="0016076E">
            <w:pPr>
              <w:widowControl w:val="0"/>
              <w:numPr>
                <w:ilvl w:val="0"/>
                <w:numId w:val="65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zawartość tłuszczu w 100 g produktu minimum 16%,</w:t>
            </w:r>
          </w:p>
          <w:p w14:paraId="7DC4CDAC" w14:textId="77777777" w:rsidR="0016076E" w:rsidRPr="00EE49D5" w:rsidRDefault="0016076E" w:rsidP="0016076E">
            <w:pPr>
              <w:widowControl w:val="0"/>
              <w:numPr>
                <w:ilvl w:val="0"/>
                <w:numId w:val="65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kształt okrągły,</w:t>
            </w:r>
          </w:p>
          <w:p w14:paraId="0213435D" w14:textId="77777777" w:rsidR="0016076E" w:rsidRPr="00EE49D5" w:rsidRDefault="0016076E" w:rsidP="0016076E">
            <w:pPr>
              <w:widowControl w:val="0"/>
              <w:numPr>
                <w:ilvl w:val="0"/>
                <w:numId w:val="65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struktura i konsystencja: jednolita, delikatna, zwarta, gładka bez grudek,  - barwa- naturalna, jednolita w całej masie,</w:t>
            </w:r>
          </w:p>
          <w:p w14:paraId="380BEE46" w14:textId="77777777" w:rsidR="0016076E" w:rsidRPr="00EE49D5" w:rsidRDefault="0016076E" w:rsidP="0016076E">
            <w:pPr>
              <w:widowControl w:val="0"/>
              <w:numPr>
                <w:ilvl w:val="0"/>
                <w:numId w:val="65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smak i zapach: czysty, łagodny, mleczny.</w:t>
            </w:r>
          </w:p>
          <w:p w14:paraId="3CC0C2B5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Cechy dyskwalifikujące:</w:t>
            </w:r>
          </w:p>
          <w:p w14:paraId="49FA6AFA" w14:textId="77777777" w:rsidR="0016076E" w:rsidRPr="00EE49D5" w:rsidRDefault="0016076E" w:rsidP="0016076E">
            <w:pPr>
              <w:widowControl w:val="0"/>
              <w:numPr>
                <w:ilvl w:val="0"/>
                <w:numId w:val="64"/>
              </w:numPr>
              <w:snapToGrid w:val="0"/>
              <w:spacing w:after="0" w:line="100" w:lineRule="atLeast"/>
              <w:ind w:left="170"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obce posmaki i/lub zapachy, zmiana barwy, jej niejednolitość, objawy psucia, fermentacji, jełczenia, pleśnienia, rozwarstwienie produktu, opakowania uszkodzone mechanicznie, nieoznakowane, zabrudzone.</w:t>
            </w:r>
          </w:p>
          <w:p w14:paraId="26E6CEC4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Wymagania dotyczące pakowania:</w:t>
            </w:r>
          </w:p>
          <w:p w14:paraId="7F96F5CA" w14:textId="77777777" w:rsidR="0016076E" w:rsidRPr="00EE49D5" w:rsidRDefault="0016076E" w:rsidP="0016076E">
            <w:pPr>
              <w:widowControl w:val="0"/>
              <w:numPr>
                <w:ilvl w:val="0"/>
                <w:numId w:val="64"/>
              </w:numPr>
              <w:snapToGrid w:val="0"/>
              <w:spacing w:after="0" w:line="100" w:lineRule="atLeast"/>
              <w:ind w:left="170"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jednostkowe: kilka sztuk mini kulek w opakowaniu z tworzywa sztucznego, waga od 125 g do 150 g, cena za kg masy netto po odcieku,</w:t>
            </w:r>
          </w:p>
          <w:p w14:paraId="5D603640" w14:textId="77777777" w:rsidR="0016076E" w:rsidRPr="00EE49D5" w:rsidRDefault="0016076E" w:rsidP="0016076E">
            <w:pPr>
              <w:widowControl w:val="0"/>
              <w:numPr>
                <w:ilvl w:val="0"/>
                <w:numId w:val="64"/>
              </w:numPr>
              <w:snapToGrid w:val="0"/>
              <w:spacing w:after="0" w:line="100" w:lineRule="atLeast"/>
              <w:ind w:left="170"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zbiorcze: pudło kartonowe lub pojemnik plastikowy,</w:t>
            </w:r>
          </w:p>
          <w:p w14:paraId="4F0E166E" w14:textId="77777777" w:rsidR="0016076E" w:rsidRPr="00EE49D5" w:rsidRDefault="0016076E" w:rsidP="0016076E">
            <w:pPr>
              <w:widowControl w:val="0"/>
              <w:numPr>
                <w:ilvl w:val="0"/>
                <w:numId w:val="64"/>
              </w:numPr>
              <w:snapToGrid w:val="0"/>
              <w:spacing w:after="0" w:line="100" w:lineRule="atLeast"/>
              <w:ind w:left="170"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materiały opakowaniowe dopuszczone do kontaktu z żywnością,</w:t>
            </w:r>
          </w:p>
          <w:p w14:paraId="6A7F6A5A" w14:textId="77777777" w:rsidR="0016076E" w:rsidRPr="00EE49D5" w:rsidRDefault="0016076E" w:rsidP="0016076E">
            <w:pPr>
              <w:widowControl w:val="0"/>
              <w:numPr>
                <w:ilvl w:val="0"/>
                <w:numId w:val="64"/>
              </w:numPr>
              <w:snapToGrid w:val="0"/>
              <w:spacing w:after="0" w:line="100" w:lineRule="atLeast"/>
              <w:ind w:left="170"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oznakowanie powinno zawierać: nazwę produktu, nazwę i adres producenta, wagę netto, skład, termin przydatności do spożycia, warunki przechowywania, oznaczenie partii produkcyjnej.</w:t>
            </w:r>
          </w:p>
          <w:p w14:paraId="351FEA38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Termin przydatności do spożycia w dniu dostawy minimum 14 dni.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246932EC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15542200-1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353A2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EE49D5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C6E21" w14:textId="77777777" w:rsidR="0016076E" w:rsidRPr="00EE49D5" w:rsidRDefault="0016076E" w:rsidP="00FA2DA2">
            <w:pPr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16</w:t>
            </w:r>
          </w:p>
        </w:tc>
      </w:tr>
      <w:tr w:rsidR="0016076E" w:rsidRPr="00EE49D5" w14:paraId="76934F8E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1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3FB5C2" w14:textId="77777777" w:rsidR="0016076E" w:rsidRPr="00EE49D5" w:rsidRDefault="0016076E" w:rsidP="00FA2DA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3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CA213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b/>
                <w:sz w:val="18"/>
                <w:szCs w:val="18"/>
              </w:rPr>
              <w:t xml:space="preserve">  Wyrób śmietanopodobny do ubijania 31% tł. </w:t>
            </w:r>
          </w:p>
          <w:p w14:paraId="7152A17E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klasyfikacyjne:</w:t>
            </w:r>
          </w:p>
          <w:p w14:paraId="0A0A62E0" w14:textId="77777777" w:rsidR="0016076E" w:rsidRPr="00EE49D5" w:rsidRDefault="0016076E" w:rsidP="0016076E">
            <w:pPr>
              <w:widowControl w:val="0"/>
              <w:numPr>
                <w:ilvl w:val="0"/>
                <w:numId w:val="76"/>
              </w:numPr>
              <w:snapToGrid w:val="0"/>
              <w:spacing w:after="0" w:line="100" w:lineRule="atLeast"/>
              <w:ind w:left="170" w:right="57" w:hanging="170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 o zawartości 31% tłuszczu w 100 g produktu,</w:t>
            </w:r>
          </w:p>
          <w:p w14:paraId="4B7FE7D7" w14:textId="77777777" w:rsidR="0016076E" w:rsidRPr="00EE49D5" w:rsidRDefault="0016076E" w:rsidP="0016076E">
            <w:pPr>
              <w:widowControl w:val="0"/>
              <w:numPr>
                <w:ilvl w:val="0"/>
                <w:numId w:val="76"/>
              </w:numPr>
              <w:snapToGrid w:val="0"/>
              <w:spacing w:after="0" w:line="100" w:lineRule="atLeast"/>
              <w:ind w:left="170" w:right="57" w:hanging="170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wygląd: jednorodna gęsta ciecz, o barwie białej z odcieniem jasnokremowym lub białej, bez rozwarstwień, konsystencja płynna, gęstawa, jednolita w całej masie,</w:t>
            </w:r>
          </w:p>
          <w:p w14:paraId="04EE135A" w14:textId="77777777" w:rsidR="0016076E" w:rsidRPr="00EE49D5" w:rsidRDefault="0016076E" w:rsidP="0016076E">
            <w:pPr>
              <w:widowControl w:val="0"/>
              <w:numPr>
                <w:ilvl w:val="0"/>
                <w:numId w:val="76"/>
              </w:numPr>
              <w:snapToGrid w:val="0"/>
              <w:spacing w:after="0" w:line="100" w:lineRule="atLeast"/>
              <w:ind w:left="170" w:right="57" w:hanging="170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smak i zapach charakterystyczny dla śmietany, czysty, lekko kwaśny.</w:t>
            </w:r>
          </w:p>
          <w:p w14:paraId="3C691AEB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Cechy dyskwalifikujące:</w:t>
            </w:r>
          </w:p>
          <w:p w14:paraId="273A7E31" w14:textId="77777777" w:rsidR="0016076E" w:rsidRPr="00EE49D5" w:rsidRDefault="0016076E" w:rsidP="0016076E">
            <w:pPr>
              <w:widowControl w:val="0"/>
              <w:numPr>
                <w:ilvl w:val="0"/>
                <w:numId w:val="53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objawy psucia, fermentacji, zjełczenia, zapleśnienia, rozwarstwienie produktu, zmiana zabarwienia, obce posmaki i/lub zapachy, </w:t>
            </w:r>
          </w:p>
          <w:p w14:paraId="0A07E8F5" w14:textId="77777777" w:rsidR="0016076E" w:rsidRPr="00EE49D5" w:rsidRDefault="0016076E" w:rsidP="0016076E">
            <w:pPr>
              <w:widowControl w:val="0"/>
              <w:numPr>
                <w:ilvl w:val="0"/>
                <w:numId w:val="53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opakowania uszkodzone mechanicznie, nieoznakowane, zabrudzone. </w:t>
            </w:r>
          </w:p>
          <w:p w14:paraId="6C80B998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</w:p>
          <w:p w14:paraId="215CFE12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dotyczące pakowania:</w:t>
            </w:r>
          </w:p>
          <w:p w14:paraId="078BCA24" w14:textId="77777777" w:rsidR="0016076E" w:rsidRPr="00EE49D5" w:rsidRDefault="0016076E" w:rsidP="0016076E">
            <w:pPr>
              <w:widowControl w:val="0"/>
              <w:numPr>
                <w:ilvl w:val="0"/>
                <w:numId w:val="53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opakowanie jednostkowe: karton z tworzywa sztucznego zamykany </w:t>
            </w:r>
          </w:p>
          <w:p w14:paraId="18D67324" w14:textId="77777777" w:rsidR="0016076E" w:rsidRPr="00EE49D5" w:rsidRDefault="0016076E" w:rsidP="0016076E">
            <w:pPr>
              <w:widowControl w:val="0"/>
              <w:numPr>
                <w:ilvl w:val="0"/>
                <w:numId w:val="53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 pojemności  1kg,</w:t>
            </w:r>
          </w:p>
          <w:p w14:paraId="760BD80F" w14:textId="77777777" w:rsidR="0016076E" w:rsidRPr="00EE49D5" w:rsidRDefault="0016076E" w:rsidP="0016076E">
            <w:pPr>
              <w:widowControl w:val="0"/>
              <w:numPr>
                <w:ilvl w:val="0"/>
                <w:numId w:val="53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zbiorcze: pudło kartonowe lub pojemnik plastikowy,</w:t>
            </w:r>
          </w:p>
          <w:p w14:paraId="3F6CA931" w14:textId="77777777" w:rsidR="0016076E" w:rsidRPr="00EE49D5" w:rsidRDefault="0016076E" w:rsidP="0016076E">
            <w:pPr>
              <w:widowControl w:val="0"/>
              <w:numPr>
                <w:ilvl w:val="0"/>
                <w:numId w:val="53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materiały opakowaniowe dopuszczone do kontaktu z żywnością,</w:t>
            </w:r>
          </w:p>
          <w:p w14:paraId="46A38C73" w14:textId="77777777" w:rsidR="0016076E" w:rsidRPr="00EE49D5" w:rsidRDefault="0016076E" w:rsidP="0016076E">
            <w:pPr>
              <w:widowControl w:val="0"/>
              <w:numPr>
                <w:ilvl w:val="0"/>
                <w:numId w:val="53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oznakowanie powinno zawierać: nazwę produktu, nazwę i adres producenta, wagę netto, skład, termin przydatności do spożycia, warunki przechowywania, oznaczenie partii produkcyjnej.</w:t>
            </w:r>
          </w:p>
          <w:p w14:paraId="0B4FF4D8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Termin przydatności do spożycia w dniu dostawy minimum 15 dni.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1570A683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B0B13B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kg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DC68" w14:textId="77777777" w:rsidR="0016076E" w:rsidRPr="00EE49D5" w:rsidRDefault="0016076E" w:rsidP="00FA2DA2">
            <w:pPr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160</w:t>
            </w:r>
          </w:p>
        </w:tc>
      </w:tr>
      <w:tr w:rsidR="0016076E" w:rsidRPr="00EE49D5" w14:paraId="4C5C8A1B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1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5FE942" w14:textId="77777777" w:rsidR="0016076E" w:rsidRPr="00EE49D5" w:rsidRDefault="0016076E" w:rsidP="00FA2DA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17</w:t>
            </w:r>
          </w:p>
        </w:tc>
        <w:tc>
          <w:tcPr>
            <w:tcW w:w="3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844764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b/>
                <w:sz w:val="18"/>
                <w:szCs w:val="18"/>
              </w:rPr>
              <w:t>Jogurt naturalny typ grecki wiaderko 5kg</w:t>
            </w:r>
          </w:p>
          <w:p w14:paraId="2BB3ACEF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klasyfikacyjne:</w:t>
            </w:r>
          </w:p>
          <w:p w14:paraId="26FE0BFE" w14:textId="77777777" w:rsidR="0016076E" w:rsidRPr="00EE49D5" w:rsidRDefault="0016076E" w:rsidP="0016076E">
            <w:pPr>
              <w:widowControl w:val="0"/>
              <w:numPr>
                <w:ilvl w:val="0"/>
                <w:numId w:val="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zawartość tłuszczu w 100 g produktu minimum 6%,-10%</w:t>
            </w:r>
          </w:p>
          <w:p w14:paraId="7B1EC777" w14:textId="77777777" w:rsidR="0016076E" w:rsidRPr="00EE49D5" w:rsidRDefault="0016076E" w:rsidP="0016076E">
            <w:pPr>
              <w:widowControl w:val="0"/>
              <w:numPr>
                <w:ilvl w:val="0"/>
                <w:numId w:val="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barwa biała do lekko kremowej,</w:t>
            </w:r>
          </w:p>
          <w:p w14:paraId="66D72946" w14:textId="77777777" w:rsidR="0016076E" w:rsidRPr="00EE49D5" w:rsidRDefault="0016076E" w:rsidP="0016076E">
            <w:pPr>
              <w:widowControl w:val="0"/>
              <w:numPr>
                <w:ilvl w:val="0"/>
                <w:numId w:val="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struktura i konsystencja: jednolita, bez grudek, gęsta, kremowa,</w:t>
            </w:r>
          </w:p>
          <w:p w14:paraId="675744CF" w14:textId="77777777" w:rsidR="0016076E" w:rsidRPr="00EE49D5" w:rsidRDefault="0016076E" w:rsidP="0016076E">
            <w:pPr>
              <w:widowControl w:val="0"/>
              <w:numPr>
                <w:ilvl w:val="0"/>
                <w:numId w:val="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smak i zapach: czysty, łagodny, typowy dla produktu.</w:t>
            </w:r>
          </w:p>
          <w:p w14:paraId="19F7A5FF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Cechy dyskwalifikujące:</w:t>
            </w:r>
          </w:p>
          <w:p w14:paraId="4CA7F796" w14:textId="77777777" w:rsidR="0016076E" w:rsidRPr="00EE49D5" w:rsidRDefault="0016076E" w:rsidP="0016076E">
            <w:pPr>
              <w:widowControl w:val="0"/>
              <w:numPr>
                <w:ilvl w:val="0"/>
                <w:numId w:val="74"/>
              </w:numPr>
              <w:snapToGrid w:val="0"/>
              <w:spacing w:after="0" w:line="100" w:lineRule="atLeast"/>
              <w:ind w:left="170" w:right="57" w:hanging="170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obce smaki i/lub zapachy, objawy psucia, fermentacji, jełczenia, pleśnienia, rozwarstwienie, zmiana barwy, jej niejednolitość,</w:t>
            </w:r>
          </w:p>
          <w:p w14:paraId="62D20810" w14:textId="77777777" w:rsidR="0016076E" w:rsidRPr="00EE49D5" w:rsidRDefault="0016076E" w:rsidP="0016076E">
            <w:pPr>
              <w:widowControl w:val="0"/>
              <w:numPr>
                <w:ilvl w:val="0"/>
                <w:numId w:val="74"/>
              </w:numPr>
              <w:snapToGrid w:val="0"/>
              <w:spacing w:after="0" w:line="100" w:lineRule="atLeast"/>
              <w:ind w:left="170" w:right="57" w:hanging="170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opakowania uszkodzone mechanicznie, nieoznakowane, zabrudzone.</w:t>
            </w:r>
          </w:p>
          <w:p w14:paraId="2E8C2E19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dotyczące pakowania:</w:t>
            </w:r>
          </w:p>
          <w:p w14:paraId="52D13838" w14:textId="77777777" w:rsidR="0016076E" w:rsidRPr="00EE49D5" w:rsidRDefault="0016076E" w:rsidP="0016076E">
            <w:pPr>
              <w:widowControl w:val="0"/>
              <w:numPr>
                <w:ilvl w:val="0"/>
                <w:numId w:val="71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jednostkowe: kubek z tworzywa sztucznego zamykany zakrywką   pojemności 5 kg, przy dostawach jednakowa waga kubków,</w:t>
            </w:r>
          </w:p>
          <w:p w14:paraId="3F668C98" w14:textId="77777777" w:rsidR="0016076E" w:rsidRPr="00EE49D5" w:rsidRDefault="0016076E" w:rsidP="0016076E">
            <w:pPr>
              <w:widowControl w:val="0"/>
              <w:numPr>
                <w:ilvl w:val="0"/>
                <w:numId w:val="71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zbiorcze: pudło kartonowe do 5 kg lub pojemniki plastikowe,</w:t>
            </w:r>
          </w:p>
          <w:p w14:paraId="5C2C6B4C" w14:textId="77777777" w:rsidR="0016076E" w:rsidRPr="00EE49D5" w:rsidRDefault="0016076E" w:rsidP="0016076E">
            <w:pPr>
              <w:widowControl w:val="0"/>
              <w:numPr>
                <w:ilvl w:val="0"/>
                <w:numId w:val="71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materiały opakowaniowe dopuszczone do kontaktu z żywnością,</w:t>
            </w:r>
          </w:p>
          <w:p w14:paraId="2F1D38C6" w14:textId="77777777" w:rsidR="0016076E" w:rsidRPr="00EE49D5" w:rsidRDefault="0016076E" w:rsidP="0016076E">
            <w:pPr>
              <w:widowControl w:val="0"/>
              <w:numPr>
                <w:ilvl w:val="0"/>
                <w:numId w:val="71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oznakowanie powinno zawierać: nazwę produktu, nazwę i adres producenta, wagę netto, skład, termin przydatności do spożycia, warunki przechowywania, oznaczenie partii produkcyjnej.</w:t>
            </w:r>
          </w:p>
          <w:p w14:paraId="0F17C891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Termin przydatności do spożycia w dniu dostawy minimum 15 dni.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1E7624D7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15551000-5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700E7E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EE49D5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8CF11" w14:textId="77777777" w:rsidR="0016076E" w:rsidRPr="00EE49D5" w:rsidRDefault="0016076E" w:rsidP="00FA2DA2">
            <w:pPr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45</w:t>
            </w:r>
          </w:p>
        </w:tc>
      </w:tr>
      <w:tr w:rsidR="0016076E" w:rsidRPr="00EE49D5" w14:paraId="4DAA38CF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1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2AF9DD" w14:textId="77777777" w:rsidR="0016076E" w:rsidRPr="00EE49D5" w:rsidRDefault="0016076E" w:rsidP="00FA2DA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3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C054C6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b/>
                <w:sz w:val="18"/>
                <w:szCs w:val="18"/>
              </w:rPr>
              <w:t>Jogurt naturalny wiaderko 5kg</w:t>
            </w:r>
          </w:p>
          <w:p w14:paraId="69810053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klasyfikacyjne:</w:t>
            </w:r>
          </w:p>
          <w:p w14:paraId="14F66C89" w14:textId="77777777" w:rsidR="0016076E" w:rsidRPr="00EE49D5" w:rsidRDefault="0016076E" w:rsidP="0016076E">
            <w:pPr>
              <w:widowControl w:val="0"/>
              <w:numPr>
                <w:ilvl w:val="0"/>
                <w:numId w:val="70"/>
              </w:numPr>
              <w:tabs>
                <w:tab w:val="clear" w:pos="-360"/>
                <w:tab w:val="num" w:pos="0"/>
              </w:tabs>
              <w:snapToGrid w:val="0"/>
              <w:spacing w:after="0" w:line="100" w:lineRule="atLeast"/>
              <w:ind w:left="170" w:right="57" w:hanging="170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zawartość tłuszczu w 100 g produktu od 1% do 3%,</w:t>
            </w:r>
          </w:p>
          <w:p w14:paraId="4CAE8B53" w14:textId="77777777" w:rsidR="0016076E" w:rsidRPr="00EE49D5" w:rsidRDefault="0016076E" w:rsidP="0016076E">
            <w:pPr>
              <w:widowControl w:val="0"/>
              <w:numPr>
                <w:ilvl w:val="0"/>
                <w:numId w:val="70"/>
              </w:numPr>
              <w:tabs>
                <w:tab w:val="clear" w:pos="-360"/>
                <w:tab w:val="num" w:pos="0"/>
              </w:tabs>
              <w:snapToGrid w:val="0"/>
              <w:spacing w:after="0" w:line="100" w:lineRule="atLeast"/>
              <w:ind w:left="170" w:right="57" w:hanging="170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gęsta ciecz o barwie białej z odcieniem jasnokremowym lub białej,</w:t>
            </w:r>
          </w:p>
          <w:p w14:paraId="5F23DAE6" w14:textId="77777777" w:rsidR="0016076E" w:rsidRPr="00EE49D5" w:rsidRDefault="0016076E" w:rsidP="0016076E">
            <w:pPr>
              <w:widowControl w:val="0"/>
              <w:numPr>
                <w:ilvl w:val="0"/>
                <w:numId w:val="70"/>
              </w:numPr>
              <w:tabs>
                <w:tab w:val="clear" w:pos="-360"/>
                <w:tab w:val="num" w:pos="0"/>
              </w:tabs>
              <w:snapToGrid w:val="0"/>
              <w:spacing w:after="0" w:line="100" w:lineRule="atLeast"/>
              <w:ind w:left="170" w:right="57" w:hanging="170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struktura i konsystencja: jednolita, bez grudek, gęsta,</w:t>
            </w:r>
          </w:p>
          <w:p w14:paraId="7D918B08" w14:textId="77777777" w:rsidR="0016076E" w:rsidRPr="00EE49D5" w:rsidRDefault="0016076E" w:rsidP="0016076E">
            <w:pPr>
              <w:widowControl w:val="0"/>
              <w:numPr>
                <w:ilvl w:val="0"/>
                <w:numId w:val="70"/>
              </w:numPr>
              <w:tabs>
                <w:tab w:val="clear" w:pos="-360"/>
                <w:tab w:val="num" w:pos="0"/>
              </w:tabs>
              <w:snapToGrid w:val="0"/>
              <w:spacing w:after="0" w:line="100" w:lineRule="atLeast"/>
              <w:ind w:left="170" w:right="57" w:hanging="170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smak i zapach czysty, łagodny, lekko kwaśny, typowy dla produktu.</w:t>
            </w:r>
          </w:p>
          <w:p w14:paraId="538FBE2C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Cechy dyskwalifikujące:</w:t>
            </w:r>
          </w:p>
          <w:p w14:paraId="4C7F7906" w14:textId="77777777" w:rsidR="0016076E" w:rsidRPr="00EE49D5" w:rsidRDefault="0016076E" w:rsidP="0016076E">
            <w:pPr>
              <w:widowControl w:val="0"/>
              <w:numPr>
                <w:ilvl w:val="0"/>
                <w:numId w:val="54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obce smaki i/lub zapachy, objawy psucia, fermentacji, jełczenia, pleśnienia, rozwarstwienie, zmiana barwy, niejednolitość barwy,</w:t>
            </w:r>
          </w:p>
          <w:p w14:paraId="5152A941" w14:textId="77777777" w:rsidR="0016076E" w:rsidRPr="00EE49D5" w:rsidRDefault="0016076E" w:rsidP="0016076E">
            <w:pPr>
              <w:widowControl w:val="0"/>
              <w:numPr>
                <w:ilvl w:val="0"/>
                <w:numId w:val="54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opakowania uszkodzone mechanicznie, nieoznakowane, zabrudzone.</w:t>
            </w:r>
          </w:p>
          <w:p w14:paraId="6B3406CA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dotyczące pakowania:</w:t>
            </w:r>
          </w:p>
          <w:p w14:paraId="45F56DF7" w14:textId="77777777" w:rsidR="0016076E" w:rsidRPr="00EE49D5" w:rsidRDefault="0016076E" w:rsidP="0016076E">
            <w:pPr>
              <w:widowControl w:val="0"/>
              <w:numPr>
                <w:ilvl w:val="0"/>
                <w:numId w:val="63"/>
              </w:numPr>
              <w:snapToGrid w:val="0"/>
              <w:spacing w:after="0" w:line="100" w:lineRule="atLeast"/>
              <w:ind w:left="170" w:right="57" w:hanging="170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jednostkowe: wiadro z tworzywa sztucznego zamykany zakrywką o pojemności od 5kg g, przy dostawach jednakowa wagą</w:t>
            </w:r>
          </w:p>
          <w:p w14:paraId="73887CDC" w14:textId="77777777" w:rsidR="0016076E" w:rsidRPr="00EE49D5" w:rsidRDefault="0016076E" w:rsidP="0016076E">
            <w:pPr>
              <w:widowControl w:val="0"/>
              <w:numPr>
                <w:ilvl w:val="0"/>
                <w:numId w:val="63"/>
              </w:numPr>
              <w:snapToGrid w:val="0"/>
              <w:spacing w:after="0" w:line="100" w:lineRule="atLeast"/>
              <w:ind w:left="170" w:right="57" w:hanging="170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zbiorcze: pudło kartonowe lub pojemnik plastikowy,</w:t>
            </w:r>
          </w:p>
          <w:p w14:paraId="562B05D9" w14:textId="77777777" w:rsidR="0016076E" w:rsidRPr="00EE49D5" w:rsidRDefault="0016076E" w:rsidP="0016076E">
            <w:pPr>
              <w:widowControl w:val="0"/>
              <w:numPr>
                <w:ilvl w:val="0"/>
                <w:numId w:val="63"/>
              </w:numPr>
              <w:snapToGrid w:val="0"/>
              <w:spacing w:after="0" w:line="100" w:lineRule="atLeast"/>
              <w:ind w:left="170" w:right="57" w:hanging="170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materiały opakowaniowe dopuszczone do kontaktu z żywnością,</w:t>
            </w:r>
          </w:p>
          <w:p w14:paraId="4B8C2E79" w14:textId="77777777" w:rsidR="0016076E" w:rsidRPr="00EE49D5" w:rsidRDefault="0016076E" w:rsidP="0016076E">
            <w:pPr>
              <w:widowControl w:val="0"/>
              <w:numPr>
                <w:ilvl w:val="0"/>
                <w:numId w:val="63"/>
              </w:numPr>
              <w:snapToGrid w:val="0"/>
              <w:spacing w:after="0" w:line="100" w:lineRule="atLeast"/>
              <w:ind w:left="170" w:right="57" w:hanging="170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oznakowanie powinno zawierać: nazwę produktu, nazwę i adres producenta, wagę netto, termin przydatności do spożycia, warunki przechowywania, oznaczenie partii produkcyjnej.</w:t>
            </w:r>
          </w:p>
          <w:p w14:paraId="5BDFAD39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Termin przydatności do spożycia w dniu dostawy minimum 15 dni.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2F0558AC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15551310-1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2786B6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EE49D5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7F837" w14:textId="77777777" w:rsidR="0016076E" w:rsidRPr="00EE49D5" w:rsidRDefault="0016076E" w:rsidP="00FA2DA2">
            <w:pPr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6</w:t>
            </w:r>
          </w:p>
        </w:tc>
      </w:tr>
      <w:tr w:rsidR="0016076E" w:rsidRPr="00EE49D5" w14:paraId="35316D22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1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524D72" w14:textId="77777777" w:rsidR="0016076E" w:rsidRPr="00EE49D5" w:rsidRDefault="0016076E" w:rsidP="00FA2DA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19</w:t>
            </w:r>
          </w:p>
        </w:tc>
        <w:tc>
          <w:tcPr>
            <w:tcW w:w="3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71C5A2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b/>
                <w:sz w:val="18"/>
                <w:szCs w:val="18"/>
              </w:rPr>
              <w:t>Jogurt naturalny typ grecki 350g-400g</w:t>
            </w:r>
          </w:p>
          <w:p w14:paraId="1DB7D309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klasyfikacyjne:</w:t>
            </w:r>
          </w:p>
          <w:p w14:paraId="3027CB6D" w14:textId="77777777" w:rsidR="0016076E" w:rsidRPr="00EE49D5" w:rsidRDefault="0016076E" w:rsidP="0016076E">
            <w:pPr>
              <w:widowControl w:val="0"/>
              <w:numPr>
                <w:ilvl w:val="0"/>
                <w:numId w:val="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zawartość tłuszczu w 100 g produktu minimum 6%,-10%</w:t>
            </w:r>
          </w:p>
          <w:p w14:paraId="01B3CF32" w14:textId="77777777" w:rsidR="0016076E" w:rsidRPr="00EE49D5" w:rsidRDefault="0016076E" w:rsidP="0016076E">
            <w:pPr>
              <w:widowControl w:val="0"/>
              <w:numPr>
                <w:ilvl w:val="0"/>
                <w:numId w:val="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barwa biała do lekko kremowej,</w:t>
            </w:r>
          </w:p>
          <w:p w14:paraId="6A206649" w14:textId="77777777" w:rsidR="0016076E" w:rsidRPr="00EE49D5" w:rsidRDefault="0016076E" w:rsidP="0016076E">
            <w:pPr>
              <w:widowControl w:val="0"/>
              <w:numPr>
                <w:ilvl w:val="0"/>
                <w:numId w:val="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struktura i konsystencja: jednolita, bez grudek, gęsta, kremowa,</w:t>
            </w:r>
          </w:p>
          <w:p w14:paraId="7800F667" w14:textId="77777777" w:rsidR="0016076E" w:rsidRPr="00EE49D5" w:rsidRDefault="0016076E" w:rsidP="0016076E">
            <w:pPr>
              <w:widowControl w:val="0"/>
              <w:numPr>
                <w:ilvl w:val="0"/>
                <w:numId w:val="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smak i zapach: czysty, łagodny, typowy dla produktu.</w:t>
            </w:r>
          </w:p>
          <w:p w14:paraId="57F9D63C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Cechy dyskwalifikujące:</w:t>
            </w:r>
          </w:p>
          <w:p w14:paraId="269CAFB6" w14:textId="77777777" w:rsidR="0016076E" w:rsidRPr="00EE49D5" w:rsidRDefault="0016076E" w:rsidP="0016076E">
            <w:pPr>
              <w:widowControl w:val="0"/>
              <w:numPr>
                <w:ilvl w:val="0"/>
                <w:numId w:val="74"/>
              </w:numPr>
              <w:snapToGrid w:val="0"/>
              <w:spacing w:after="0" w:line="100" w:lineRule="atLeast"/>
              <w:ind w:left="170" w:right="57" w:hanging="170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obce smaki i/lub zapachy, objawy psucia, fermentacji, jełczenia, pleśnienia, rozwarstwienie, zmiana barwy, jej niejednolitość,</w:t>
            </w:r>
          </w:p>
          <w:p w14:paraId="640DB2E1" w14:textId="77777777" w:rsidR="0016076E" w:rsidRPr="00EE49D5" w:rsidRDefault="0016076E" w:rsidP="0016076E">
            <w:pPr>
              <w:widowControl w:val="0"/>
              <w:numPr>
                <w:ilvl w:val="0"/>
                <w:numId w:val="74"/>
              </w:numPr>
              <w:snapToGrid w:val="0"/>
              <w:spacing w:after="0" w:line="100" w:lineRule="atLeast"/>
              <w:ind w:left="170" w:right="57" w:hanging="170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opakowania uszkodzone mechanicznie, nieoznakowane, zabrudzone.</w:t>
            </w:r>
          </w:p>
          <w:p w14:paraId="7C9452CD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dotyczące pakowania:</w:t>
            </w:r>
          </w:p>
          <w:p w14:paraId="61398658" w14:textId="77777777" w:rsidR="0016076E" w:rsidRPr="00EE49D5" w:rsidRDefault="0016076E" w:rsidP="0016076E">
            <w:pPr>
              <w:widowControl w:val="0"/>
              <w:numPr>
                <w:ilvl w:val="0"/>
                <w:numId w:val="71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jednostkowe: kubek z tworzywa sztucznego zamykany zakrywką z folii aluminiowej termozgrzewalnej,   pojemności 350 g do 400 g, przy dostawach jednakowa waga kubków,</w:t>
            </w:r>
          </w:p>
          <w:p w14:paraId="76E3D22E" w14:textId="77777777" w:rsidR="0016076E" w:rsidRPr="00EE49D5" w:rsidRDefault="0016076E" w:rsidP="0016076E">
            <w:pPr>
              <w:widowControl w:val="0"/>
              <w:numPr>
                <w:ilvl w:val="0"/>
                <w:numId w:val="71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zbiorcze: pudło kartonowe do 5 kg lub pojemniki plastikowe,</w:t>
            </w:r>
          </w:p>
          <w:p w14:paraId="1D03245A" w14:textId="77777777" w:rsidR="0016076E" w:rsidRPr="00EE49D5" w:rsidRDefault="0016076E" w:rsidP="0016076E">
            <w:pPr>
              <w:widowControl w:val="0"/>
              <w:numPr>
                <w:ilvl w:val="0"/>
                <w:numId w:val="71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materiały opakowaniowe dopuszczone do kontaktu z żywnością,</w:t>
            </w:r>
          </w:p>
          <w:p w14:paraId="1C964B11" w14:textId="77777777" w:rsidR="0016076E" w:rsidRPr="00EE49D5" w:rsidRDefault="0016076E" w:rsidP="0016076E">
            <w:pPr>
              <w:widowControl w:val="0"/>
              <w:numPr>
                <w:ilvl w:val="0"/>
                <w:numId w:val="71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oznakowanie powinno zawierać: nazwę produktu, nazwę i adres producenta, wagę netto, skład, termin przydatności do spożycia, warunki przechowywania, oznaczenie partii produkcyjnej.</w:t>
            </w:r>
          </w:p>
          <w:p w14:paraId="4CCA91C2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Termin przydatności do spożycia w dniu dostawy minimum 15 dni.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12469D5D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15551310-1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0FC31D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EE49D5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D1092" w14:textId="77777777" w:rsidR="0016076E" w:rsidRPr="00EE49D5" w:rsidRDefault="0016076E" w:rsidP="00FA2DA2">
            <w:pPr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719</w:t>
            </w:r>
          </w:p>
        </w:tc>
      </w:tr>
      <w:tr w:rsidR="0016076E" w:rsidRPr="00EE49D5" w14:paraId="714D091C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1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347EC1" w14:textId="77777777" w:rsidR="0016076E" w:rsidRPr="00EE49D5" w:rsidRDefault="0016076E" w:rsidP="00FA2DA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3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F7DF1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b/>
                <w:sz w:val="18"/>
                <w:szCs w:val="18"/>
              </w:rPr>
              <w:t>Jogurt owocowy</w:t>
            </w:r>
          </w:p>
          <w:p w14:paraId="7ABF597E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klasyfikacyjne:</w:t>
            </w:r>
          </w:p>
          <w:p w14:paraId="19D939E7" w14:textId="77777777" w:rsidR="0016076E" w:rsidRPr="00EE49D5" w:rsidRDefault="0016076E" w:rsidP="0016076E">
            <w:pPr>
              <w:widowControl w:val="0"/>
              <w:numPr>
                <w:ilvl w:val="0"/>
                <w:numId w:val="58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zawartość tłuszczu w 100 g produktu od 1% do 3% tłuszczu,</w:t>
            </w:r>
          </w:p>
          <w:p w14:paraId="3D8F0199" w14:textId="77777777" w:rsidR="0016076E" w:rsidRPr="00EE49D5" w:rsidRDefault="0016076E" w:rsidP="0016076E">
            <w:pPr>
              <w:widowControl w:val="0"/>
              <w:numPr>
                <w:ilvl w:val="0"/>
                <w:numId w:val="58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struktura i konsystencja jednolita, kremowa, bez grudek, lekko luźna,</w:t>
            </w:r>
          </w:p>
          <w:p w14:paraId="323D2AA4" w14:textId="77777777" w:rsidR="0016076E" w:rsidRPr="00EE49D5" w:rsidRDefault="0016076E" w:rsidP="0016076E">
            <w:pPr>
              <w:widowControl w:val="0"/>
              <w:numPr>
                <w:ilvl w:val="0"/>
                <w:numId w:val="58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barwa: charakterystyczna dla użytych owoców, jednolita w całej masie,  z widocznymi kawałkami owoców użytych do produkcji, tj. malin, truskawek, jagód, wiśni, brzoskwiń itp.</w:t>
            </w:r>
          </w:p>
          <w:p w14:paraId="6F99AA2B" w14:textId="77777777" w:rsidR="0016076E" w:rsidRPr="00EE49D5" w:rsidRDefault="0016076E" w:rsidP="0016076E">
            <w:pPr>
              <w:widowControl w:val="0"/>
              <w:numPr>
                <w:ilvl w:val="0"/>
                <w:numId w:val="58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smak i zapach czysty, łagodny, słodko-kwaśny z posmakiem użytych owoców,</w:t>
            </w:r>
          </w:p>
          <w:p w14:paraId="75223698" w14:textId="77777777" w:rsidR="0016076E" w:rsidRPr="00EE49D5" w:rsidRDefault="0016076E" w:rsidP="0016076E">
            <w:pPr>
              <w:widowControl w:val="0"/>
              <w:numPr>
                <w:ilvl w:val="0"/>
                <w:numId w:val="58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bez dodatku żelatyny wieprzowej.</w:t>
            </w:r>
          </w:p>
          <w:p w14:paraId="3C95528A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Cechy dyskwalifikujące:</w:t>
            </w:r>
          </w:p>
          <w:p w14:paraId="478C5292" w14:textId="77777777" w:rsidR="0016076E" w:rsidRPr="00EE49D5" w:rsidRDefault="0016076E" w:rsidP="0016076E">
            <w:pPr>
              <w:widowControl w:val="0"/>
              <w:numPr>
                <w:ilvl w:val="0"/>
                <w:numId w:val="75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obce posmaki i/lub zapachy, objawy psucia, fermentacji, jełczenia, pleśnienia, rozwarstwienie, zmiana barwy, jej niejednolitość, </w:t>
            </w:r>
          </w:p>
          <w:p w14:paraId="6D488E18" w14:textId="77777777" w:rsidR="0016076E" w:rsidRPr="00EE49D5" w:rsidRDefault="0016076E" w:rsidP="0016076E">
            <w:pPr>
              <w:widowControl w:val="0"/>
              <w:numPr>
                <w:ilvl w:val="0"/>
                <w:numId w:val="75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opakowania uszkodzone mechanicznie, nieoznakowane, zabrudzone.</w:t>
            </w:r>
          </w:p>
          <w:p w14:paraId="13800D82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dotyczące pakowania:</w:t>
            </w:r>
          </w:p>
          <w:p w14:paraId="3292DF29" w14:textId="77777777" w:rsidR="0016076E" w:rsidRPr="00EE49D5" w:rsidRDefault="0016076E" w:rsidP="0016076E">
            <w:pPr>
              <w:widowControl w:val="0"/>
              <w:numPr>
                <w:ilvl w:val="0"/>
                <w:numId w:val="75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jednostkowe: kubek z tworzywa sztucznego zamykany zakrywką z folii aluminiowej termozgrzewalnej, o pojemności od 130 g do 170 g,  przy dostawach jednakowa waga kubków,</w:t>
            </w:r>
          </w:p>
          <w:p w14:paraId="478804CE" w14:textId="77777777" w:rsidR="0016076E" w:rsidRPr="00EE49D5" w:rsidRDefault="0016076E" w:rsidP="0016076E">
            <w:pPr>
              <w:widowControl w:val="0"/>
              <w:numPr>
                <w:ilvl w:val="0"/>
                <w:numId w:val="75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jednorazowa dostawa powinna składać się z co najmniej 2 różnych smaków, Zamawiający przy zamówieniu określi smaki jogurtów każdej  z dostaw,</w:t>
            </w:r>
          </w:p>
          <w:p w14:paraId="482D35AB" w14:textId="77777777" w:rsidR="0016076E" w:rsidRPr="00EE49D5" w:rsidRDefault="0016076E" w:rsidP="0016076E">
            <w:pPr>
              <w:widowControl w:val="0"/>
              <w:numPr>
                <w:ilvl w:val="0"/>
                <w:numId w:val="75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zbiorcze: pudło kartonowe, pojemnik plastikowy,</w:t>
            </w:r>
          </w:p>
          <w:p w14:paraId="0970AB01" w14:textId="77777777" w:rsidR="0016076E" w:rsidRPr="00EE49D5" w:rsidRDefault="0016076E" w:rsidP="0016076E">
            <w:pPr>
              <w:widowControl w:val="0"/>
              <w:numPr>
                <w:ilvl w:val="0"/>
                <w:numId w:val="75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materiały opakowaniowe dopuszczone do kontaktu z żywnością,</w:t>
            </w:r>
          </w:p>
          <w:p w14:paraId="425CFC96" w14:textId="77777777" w:rsidR="0016076E" w:rsidRPr="00EE49D5" w:rsidRDefault="0016076E" w:rsidP="0016076E">
            <w:pPr>
              <w:widowControl w:val="0"/>
              <w:numPr>
                <w:ilvl w:val="0"/>
                <w:numId w:val="75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oznakowanie powinno zawierać: nazwę produktu, nazwę i adres producenta, wagę netto, skład, termin przydatności do spożycia, warunki przechowywania, oznaczenie partii produkcyjnej.</w:t>
            </w:r>
          </w:p>
          <w:p w14:paraId="0452DB51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Termin przydatności do spożycia w dniu dostawy minimum 15 dni.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79B45736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15551320-4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2B9F1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EE49D5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407D3" w14:textId="77777777" w:rsidR="0016076E" w:rsidRPr="00EE49D5" w:rsidRDefault="0016076E" w:rsidP="00FA2DA2">
            <w:pPr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705</w:t>
            </w:r>
          </w:p>
        </w:tc>
      </w:tr>
      <w:tr w:rsidR="0016076E" w:rsidRPr="00EE49D5" w14:paraId="58906C4D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1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6360BF" w14:textId="77777777" w:rsidR="0016076E" w:rsidRPr="00EE49D5" w:rsidRDefault="0016076E" w:rsidP="00FA2DA2">
            <w:pPr>
              <w:rPr>
                <w:rFonts w:cs="Times New Roman"/>
                <w:b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21</w:t>
            </w:r>
          </w:p>
        </w:tc>
        <w:tc>
          <w:tcPr>
            <w:tcW w:w="3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8356AF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b/>
                <w:sz w:val="18"/>
                <w:szCs w:val="18"/>
              </w:rPr>
              <w:t>Jogurt pitny</w:t>
            </w:r>
          </w:p>
          <w:p w14:paraId="77A11C23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klasyfikacyjne:</w:t>
            </w:r>
          </w:p>
          <w:p w14:paraId="7AC15D21" w14:textId="77777777" w:rsidR="0016076E" w:rsidRPr="00EE49D5" w:rsidRDefault="0016076E" w:rsidP="0016076E">
            <w:pPr>
              <w:widowControl w:val="0"/>
              <w:numPr>
                <w:ilvl w:val="0"/>
                <w:numId w:val="1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wyprodukowany z mleka, wsadu owocowego i żywych kultur bakterii jogurtowych oraz innych składników</w:t>
            </w:r>
          </w:p>
          <w:p w14:paraId="671EA2E9" w14:textId="77777777" w:rsidR="0016076E" w:rsidRPr="00EE49D5" w:rsidRDefault="0016076E" w:rsidP="0016076E">
            <w:pPr>
              <w:widowControl w:val="0"/>
              <w:numPr>
                <w:ilvl w:val="0"/>
                <w:numId w:val="1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barwa charakterystyczna dla użytych owoców, jednolita w całej masie,</w:t>
            </w:r>
          </w:p>
          <w:p w14:paraId="1D5CC274" w14:textId="77777777" w:rsidR="0016076E" w:rsidRPr="00EE49D5" w:rsidRDefault="0016076E" w:rsidP="0016076E">
            <w:pPr>
              <w:widowControl w:val="0"/>
              <w:numPr>
                <w:ilvl w:val="0"/>
                <w:numId w:val="1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smak i zapach: czysty, łagodny, słodko- kwaśny,</w:t>
            </w:r>
          </w:p>
          <w:p w14:paraId="0A9C8EA5" w14:textId="77777777" w:rsidR="0016076E" w:rsidRPr="00EE49D5" w:rsidRDefault="0016076E" w:rsidP="0016076E">
            <w:pPr>
              <w:widowControl w:val="0"/>
              <w:numPr>
                <w:ilvl w:val="0"/>
                <w:numId w:val="1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bez dodatku żelatyny wieprzowej.</w:t>
            </w:r>
          </w:p>
          <w:p w14:paraId="331913C1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Cechy dyskwalifikujące:</w:t>
            </w:r>
          </w:p>
          <w:p w14:paraId="64179559" w14:textId="77777777" w:rsidR="0016076E" w:rsidRPr="00EE49D5" w:rsidRDefault="0016076E" w:rsidP="0016076E">
            <w:pPr>
              <w:widowControl w:val="0"/>
              <w:numPr>
                <w:ilvl w:val="0"/>
                <w:numId w:val="77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obce posmaki i/lub zapachy, objawy psucia, fermentacji, jełczenia, pleśnienia, rozwarstwienie, zmiana barwy, jej niejednolitość, </w:t>
            </w:r>
          </w:p>
          <w:p w14:paraId="77C9670C" w14:textId="77777777" w:rsidR="0016076E" w:rsidRPr="00EE49D5" w:rsidRDefault="0016076E" w:rsidP="0016076E">
            <w:pPr>
              <w:widowControl w:val="0"/>
              <w:numPr>
                <w:ilvl w:val="0"/>
                <w:numId w:val="77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opakowania uszkodzone mechanicznie, nieoznakowane, zabrudzone.</w:t>
            </w:r>
          </w:p>
          <w:p w14:paraId="048330E6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dotyczące pakowania:</w:t>
            </w:r>
          </w:p>
          <w:p w14:paraId="37F78CA5" w14:textId="77777777" w:rsidR="0016076E" w:rsidRPr="00EE49D5" w:rsidRDefault="0016076E" w:rsidP="0016076E">
            <w:pPr>
              <w:widowControl w:val="0"/>
              <w:numPr>
                <w:ilvl w:val="0"/>
                <w:numId w:val="77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jednostkowe: butelka plastikowa z nakrętką, o pojemności od 190 g do 350 g, przy dostawach jednakowa waga,</w:t>
            </w:r>
          </w:p>
          <w:p w14:paraId="2EDB6C69" w14:textId="77777777" w:rsidR="0016076E" w:rsidRPr="00EE49D5" w:rsidRDefault="0016076E" w:rsidP="0016076E">
            <w:pPr>
              <w:widowControl w:val="0"/>
              <w:numPr>
                <w:ilvl w:val="0"/>
                <w:numId w:val="77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zbiorcze: pudło kartonowe, pojemnik plastikowy,</w:t>
            </w:r>
          </w:p>
          <w:p w14:paraId="32DAC326" w14:textId="77777777" w:rsidR="0016076E" w:rsidRPr="00EE49D5" w:rsidRDefault="0016076E" w:rsidP="0016076E">
            <w:pPr>
              <w:widowControl w:val="0"/>
              <w:numPr>
                <w:ilvl w:val="0"/>
                <w:numId w:val="77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jednorazowa dostawa powinna składać się z co najmniej 2 różnych smaków, Zamawiający przy zamówieniu określi smaki jogurtów każdej z dostaw,</w:t>
            </w:r>
          </w:p>
          <w:p w14:paraId="0D7D5BD4" w14:textId="77777777" w:rsidR="0016076E" w:rsidRPr="00EE49D5" w:rsidRDefault="0016076E" w:rsidP="0016076E">
            <w:pPr>
              <w:widowControl w:val="0"/>
              <w:numPr>
                <w:ilvl w:val="0"/>
                <w:numId w:val="77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materiały opakowaniowe dopuszczone do kontaktu z żywnością,</w:t>
            </w:r>
          </w:p>
          <w:p w14:paraId="1D389162" w14:textId="77777777" w:rsidR="0016076E" w:rsidRPr="00EE49D5" w:rsidRDefault="0016076E" w:rsidP="0016076E">
            <w:pPr>
              <w:widowControl w:val="0"/>
              <w:numPr>
                <w:ilvl w:val="0"/>
                <w:numId w:val="77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oznakowanie powinno zawierać: nazwę produktu, nazwę i adres producenta, wagę netto, skład, termin przydatności do spożycia, warunki przechowywania, oznaczenie partii produkcyjnej.</w:t>
            </w:r>
          </w:p>
          <w:p w14:paraId="1E2E2D60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Termin przydatności do spożycia w dniu dostawy minimum 14 dni.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6C8F8E5E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15551320-4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55ABD3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but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DAB46" w14:textId="77777777" w:rsidR="0016076E" w:rsidRPr="00EE49D5" w:rsidRDefault="0016076E" w:rsidP="00FA2DA2">
            <w:pPr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2839</w:t>
            </w:r>
          </w:p>
        </w:tc>
      </w:tr>
      <w:tr w:rsidR="0016076E" w:rsidRPr="00EE49D5" w14:paraId="4A450538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1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97B7F0" w14:textId="77777777" w:rsidR="0016076E" w:rsidRPr="00EE49D5" w:rsidRDefault="0016076E" w:rsidP="00FA2DA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3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785697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b/>
                <w:sz w:val="18"/>
                <w:szCs w:val="18"/>
              </w:rPr>
              <w:t xml:space="preserve">Serek homogenizowany o smaku waniliowym </w:t>
            </w:r>
          </w:p>
          <w:p w14:paraId="6D9EC7FA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klasyfikacyjne:</w:t>
            </w:r>
          </w:p>
          <w:p w14:paraId="7F6ABBF3" w14:textId="77777777" w:rsidR="0016076E" w:rsidRPr="00EE49D5" w:rsidRDefault="0016076E" w:rsidP="0016076E">
            <w:pPr>
              <w:widowControl w:val="0"/>
              <w:numPr>
                <w:ilvl w:val="0"/>
                <w:numId w:val="80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struktura i konsystencja: jednolita, zwarta, lekko luźna, bez grudek, widoczne kawałki owoców, np.: brzoskwini, wiśni, jabłek, gruszki lub o smaku waniliowym lub czekoladowym,</w:t>
            </w:r>
          </w:p>
          <w:p w14:paraId="3CB95C7A" w14:textId="77777777" w:rsidR="0016076E" w:rsidRPr="00EE49D5" w:rsidRDefault="0016076E" w:rsidP="0016076E">
            <w:pPr>
              <w:widowControl w:val="0"/>
              <w:numPr>
                <w:ilvl w:val="0"/>
                <w:numId w:val="80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barwa: charakterystyczna dla użytych składników,</w:t>
            </w:r>
          </w:p>
          <w:p w14:paraId="2E1D9042" w14:textId="77777777" w:rsidR="0016076E" w:rsidRPr="00EE49D5" w:rsidRDefault="0016076E" w:rsidP="0016076E">
            <w:pPr>
              <w:widowControl w:val="0"/>
              <w:numPr>
                <w:ilvl w:val="0"/>
                <w:numId w:val="80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smak i zapach: czysty, łagodny, aromatyczny, słodki z posmakiem użytych dodatków,</w:t>
            </w:r>
          </w:p>
          <w:p w14:paraId="3F3408F2" w14:textId="77777777" w:rsidR="0016076E" w:rsidRPr="00EE49D5" w:rsidRDefault="0016076E" w:rsidP="0016076E">
            <w:pPr>
              <w:widowControl w:val="0"/>
              <w:numPr>
                <w:ilvl w:val="0"/>
                <w:numId w:val="80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bez dodatku żelatyny wieprzowej.</w:t>
            </w:r>
          </w:p>
          <w:p w14:paraId="4A480501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Cechy dyskwalifikujące:</w:t>
            </w:r>
          </w:p>
          <w:p w14:paraId="47F4D014" w14:textId="77777777" w:rsidR="0016076E" w:rsidRPr="00EE49D5" w:rsidRDefault="0016076E" w:rsidP="0016076E">
            <w:pPr>
              <w:widowControl w:val="0"/>
              <w:numPr>
                <w:ilvl w:val="0"/>
                <w:numId w:val="5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obce posmaki i/lub zapachy, objawy psucia, fermentacji, jełczenia, pleśnienia, rozwarstwienie, zmiana barwy, jej niejednolitość, opakowania uszkodzone mechanicznie, nieoznakowane, zabrudzone.</w:t>
            </w:r>
          </w:p>
          <w:p w14:paraId="15DF6B81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dotyczące pakowania:</w:t>
            </w:r>
          </w:p>
          <w:p w14:paraId="372BFE58" w14:textId="77777777" w:rsidR="0016076E" w:rsidRPr="00EE49D5" w:rsidRDefault="0016076E" w:rsidP="0016076E">
            <w:pPr>
              <w:widowControl w:val="0"/>
              <w:numPr>
                <w:ilvl w:val="0"/>
                <w:numId w:val="5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jednostkowe: kubek z tworzywa sztucznego zamykany zakrywką z folii aluminiowej termozgrzewalnej, o pojemności od 100 g do 140g g, przy dostawach jednakowa waga kubków,</w:t>
            </w:r>
          </w:p>
          <w:p w14:paraId="2DC93E93" w14:textId="77777777" w:rsidR="0016076E" w:rsidRPr="00EE49D5" w:rsidRDefault="0016076E" w:rsidP="0016076E">
            <w:pPr>
              <w:widowControl w:val="0"/>
              <w:numPr>
                <w:ilvl w:val="0"/>
                <w:numId w:val="5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jednorazowa dostawa powinna składać się z co najmniej 2 różnych smaków, Zamawiający przy zamówieniu określi smaki serków każdej z dostaw,</w:t>
            </w:r>
          </w:p>
          <w:p w14:paraId="1C72679E" w14:textId="77777777" w:rsidR="0016076E" w:rsidRPr="00EE49D5" w:rsidRDefault="0016076E" w:rsidP="0016076E">
            <w:pPr>
              <w:widowControl w:val="0"/>
              <w:numPr>
                <w:ilvl w:val="0"/>
                <w:numId w:val="5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zbiorcze- pudło kartonowe, pojemnik plastikowy,</w:t>
            </w:r>
          </w:p>
          <w:p w14:paraId="6BFDE68C" w14:textId="77777777" w:rsidR="0016076E" w:rsidRPr="00EE49D5" w:rsidRDefault="0016076E" w:rsidP="0016076E">
            <w:pPr>
              <w:widowControl w:val="0"/>
              <w:numPr>
                <w:ilvl w:val="0"/>
                <w:numId w:val="5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materiały opakowaniowe dopuszczone do kontaktu z żywnością,</w:t>
            </w:r>
          </w:p>
          <w:p w14:paraId="06827403" w14:textId="77777777" w:rsidR="0016076E" w:rsidRPr="00EE49D5" w:rsidRDefault="0016076E" w:rsidP="0016076E">
            <w:pPr>
              <w:widowControl w:val="0"/>
              <w:numPr>
                <w:ilvl w:val="0"/>
                <w:numId w:val="5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oznakowanie powinno zawierać: nazwę produktu, nazwę i adres producenta, wagę netto, skład, termin przydatności do spożycia, warunki przechowywania, oznaczenie partii produkcyjnej.</w:t>
            </w:r>
          </w:p>
          <w:p w14:paraId="55A940F9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Termin przydatności do spożycia w dniu dostawy minimum 15 dni.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592E7EE6" w14:textId="77777777" w:rsidR="0016076E" w:rsidRPr="00EE49D5" w:rsidRDefault="0016076E" w:rsidP="00FA2DA2">
            <w:pPr>
              <w:spacing w:after="0" w:line="240" w:lineRule="auto"/>
              <w:ind w:left="720"/>
              <w:jc w:val="center"/>
              <w:rPr>
                <w:rFonts w:cs="Times New Roman"/>
                <w:sz w:val="18"/>
                <w:szCs w:val="18"/>
              </w:rPr>
            </w:pPr>
            <w:hyperlink r:id="rId7" w:history="1">
              <w:r w:rsidRPr="00EE49D5">
                <w:rPr>
                  <w:rStyle w:val="Hipercze"/>
                  <w:rFonts w:cs="Times New Roman"/>
                  <w:sz w:val="18"/>
                  <w:szCs w:val="18"/>
                </w:rPr>
                <w:t>15881000-7</w:t>
              </w:r>
            </w:hyperlink>
          </w:p>
          <w:p w14:paraId="67C733B7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7DE7A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EE49D5">
              <w:rPr>
                <w:rFonts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ED6D9" w14:textId="77777777" w:rsidR="0016076E" w:rsidRPr="00EE49D5" w:rsidRDefault="0016076E" w:rsidP="00FA2DA2">
            <w:pPr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6804</w:t>
            </w:r>
          </w:p>
        </w:tc>
      </w:tr>
      <w:tr w:rsidR="0016076E" w:rsidRPr="00EE49D5" w14:paraId="5FEE3D7D" w14:textId="77777777" w:rsidTr="00FA2DA2">
        <w:tblPrEx>
          <w:tblCellMar>
            <w:top w:w="0" w:type="dxa"/>
          </w:tblCellMar>
        </w:tblPrEx>
        <w:trPr>
          <w:cantSplit/>
          <w:trHeight w:val="1134"/>
        </w:trPr>
        <w:tc>
          <w:tcPr>
            <w:tcW w:w="1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E60CA2" w14:textId="77777777" w:rsidR="0016076E" w:rsidRPr="00EE49D5" w:rsidRDefault="0016076E" w:rsidP="00FA2DA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23</w:t>
            </w:r>
          </w:p>
        </w:tc>
        <w:tc>
          <w:tcPr>
            <w:tcW w:w="3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7F9425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b/>
                <w:sz w:val="18"/>
                <w:szCs w:val="18"/>
              </w:rPr>
              <w:t>Masło ekstra 200 g</w:t>
            </w:r>
          </w:p>
          <w:p w14:paraId="71631B7E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klasyfikacyjne:</w:t>
            </w:r>
          </w:p>
          <w:p w14:paraId="022298A1" w14:textId="77777777" w:rsidR="0016076E" w:rsidRPr="00EE49D5" w:rsidRDefault="0016076E" w:rsidP="0016076E">
            <w:pPr>
              <w:widowControl w:val="0"/>
              <w:numPr>
                <w:ilvl w:val="0"/>
                <w:numId w:val="9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zawartość tłuszczu mlecznego w 100 g produktu nie mniej niż 82%,</w:t>
            </w:r>
          </w:p>
          <w:p w14:paraId="044602AD" w14:textId="77777777" w:rsidR="0016076E" w:rsidRPr="00EE49D5" w:rsidRDefault="0016076E" w:rsidP="0016076E">
            <w:pPr>
              <w:widowControl w:val="0"/>
              <w:numPr>
                <w:ilvl w:val="0"/>
                <w:numId w:val="9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kostka starannie uformowana, powierzchnia gładka, sucha, barwa jednolita,</w:t>
            </w:r>
          </w:p>
          <w:p w14:paraId="0CE16472" w14:textId="77777777" w:rsidR="0016076E" w:rsidRPr="00EE49D5" w:rsidRDefault="0016076E" w:rsidP="0016076E">
            <w:pPr>
              <w:widowControl w:val="0"/>
              <w:numPr>
                <w:ilvl w:val="0"/>
                <w:numId w:val="9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konsystencja: jednolita, zwarta, smarowna, lekko twarda, lekko mazista,</w:t>
            </w:r>
          </w:p>
          <w:p w14:paraId="3DD7195C" w14:textId="77777777" w:rsidR="0016076E" w:rsidRPr="00EE49D5" w:rsidRDefault="0016076E" w:rsidP="0016076E">
            <w:pPr>
              <w:widowControl w:val="0"/>
              <w:numPr>
                <w:ilvl w:val="0"/>
                <w:numId w:val="9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>smak i zapach charakterystyczny dla masła, czysty, orzeźwiający, lekko kwaskowaty.</w:t>
            </w:r>
          </w:p>
          <w:p w14:paraId="7FF4B297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Cechy dyskwalifikujące:</w:t>
            </w:r>
          </w:p>
          <w:p w14:paraId="697451CD" w14:textId="77777777" w:rsidR="0016076E" w:rsidRPr="00EE49D5" w:rsidRDefault="0016076E" w:rsidP="0016076E">
            <w:pPr>
              <w:widowControl w:val="0"/>
              <w:numPr>
                <w:ilvl w:val="0"/>
                <w:numId w:val="6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zdeformowane kostki, roztopione, ze śladami kilkukrotnego schładzania, barwa niejednolita, rozwarstwienia, obce posmaki i/lub zapachy, krople na powierzchni i wewnątrz bryłek, objawy psucia, zjełczenia, zapleśnienia, obniżona zawartość tłuszczu,</w:t>
            </w:r>
          </w:p>
          <w:p w14:paraId="2E73048F" w14:textId="77777777" w:rsidR="0016076E" w:rsidRPr="00EE49D5" w:rsidRDefault="0016076E" w:rsidP="0016076E">
            <w:pPr>
              <w:widowControl w:val="0"/>
              <w:numPr>
                <w:ilvl w:val="0"/>
                <w:numId w:val="6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opakowania uszkodzone mechanicznie, nieoznakowane, zabrudzone. </w:t>
            </w:r>
          </w:p>
          <w:p w14:paraId="0D82A8AF" w14:textId="77777777" w:rsidR="0016076E" w:rsidRPr="00EE49D5" w:rsidRDefault="0016076E" w:rsidP="0016076E">
            <w:pPr>
              <w:widowControl w:val="0"/>
              <w:numPr>
                <w:ilvl w:val="0"/>
                <w:numId w:val="6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  <w:u w:val="single"/>
              </w:rPr>
            </w:pPr>
            <w:r w:rsidRPr="00EE49D5">
              <w:rPr>
                <w:rFonts w:cs="Times New Roman"/>
                <w:sz w:val="18"/>
                <w:szCs w:val="18"/>
              </w:rPr>
              <w:t xml:space="preserve">niedopuszczalne produkty </w:t>
            </w:r>
            <w:proofErr w:type="spellStart"/>
            <w:r w:rsidRPr="00EE49D5">
              <w:rPr>
                <w:rFonts w:cs="Times New Roman"/>
                <w:sz w:val="18"/>
                <w:szCs w:val="18"/>
              </w:rPr>
              <w:t>miksy</w:t>
            </w:r>
            <w:proofErr w:type="spellEnd"/>
            <w:r w:rsidRPr="00EE49D5">
              <w:rPr>
                <w:rFonts w:cs="Times New Roman"/>
                <w:sz w:val="18"/>
                <w:szCs w:val="18"/>
              </w:rPr>
              <w:t xml:space="preserve"> mleczno-tłuszczowe.</w:t>
            </w:r>
          </w:p>
          <w:p w14:paraId="688E0708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  <w:u w:val="single"/>
              </w:rPr>
              <w:t>Wymagania dotyczące pakowania:</w:t>
            </w:r>
          </w:p>
          <w:p w14:paraId="2BB0A65C" w14:textId="77777777" w:rsidR="0016076E" w:rsidRPr="00EE49D5" w:rsidRDefault="0016076E" w:rsidP="0016076E">
            <w:pPr>
              <w:widowControl w:val="0"/>
              <w:numPr>
                <w:ilvl w:val="0"/>
                <w:numId w:val="6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jednostkowe: kostka 200 g,</w:t>
            </w:r>
          </w:p>
          <w:p w14:paraId="32EAD2D7" w14:textId="77777777" w:rsidR="0016076E" w:rsidRPr="00EE49D5" w:rsidRDefault="0016076E" w:rsidP="0016076E">
            <w:pPr>
              <w:widowControl w:val="0"/>
              <w:numPr>
                <w:ilvl w:val="0"/>
                <w:numId w:val="6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opakowanie zbiorcze: pudło kartonowe do 10 kg, lub pojemnik plastikowy,</w:t>
            </w:r>
          </w:p>
          <w:p w14:paraId="75A75D84" w14:textId="77777777" w:rsidR="0016076E" w:rsidRPr="00EE49D5" w:rsidRDefault="0016076E" w:rsidP="0016076E">
            <w:pPr>
              <w:widowControl w:val="0"/>
              <w:numPr>
                <w:ilvl w:val="0"/>
                <w:numId w:val="6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materiały opakowaniowe dopuszczone do kontaktu z żywnością,</w:t>
            </w:r>
          </w:p>
          <w:p w14:paraId="30BB81DF" w14:textId="77777777" w:rsidR="0016076E" w:rsidRPr="00EE49D5" w:rsidRDefault="0016076E" w:rsidP="0016076E">
            <w:pPr>
              <w:widowControl w:val="0"/>
              <w:numPr>
                <w:ilvl w:val="0"/>
                <w:numId w:val="66"/>
              </w:numPr>
              <w:snapToGrid w:val="0"/>
              <w:spacing w:after="0" w:line="100" w:lineRule="atLeast"/>
              <w:ind w:right="57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oznakowanie powinno zawierać: nazwę produktu, nazwę i adres producenta, wagę netto, termin przydatności do spożycia, warunki przechowywania, oznaczenie partii produkcyjnej.</w:t>
            </w:r>
          </w:p>
          <w:p w14:paraId="247217AA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Termin przydatności do spożycia w dniu dostawy minimum 14 dni.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48028B75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15530000-2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ACD1E9" w14:textId="77777777" w:rsidR="0016076E" w:rsidRPr="00EE49D5" w:rsidRDefault="0016076E" w:rsidP="00FA2DA2">
            <w:pPr>
              <w:widowControl w:val="0"/>
              <w:snapToGrid w:val="0"/>
              <w:spacing w:after="0" w:line="100" w:lineRule="atLeast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EE49D5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D9949" w14:textId="77777777" w:rsidR="0016076E" w:rsidRPr="00EE49D5" w:rsidRDefault="0016076E" w:rsidP="00FA2DA2">
            <w:pPr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EE49D5">
              <w:rPr>
                <w:rFonts w:cs="Times New Roman"/>
                <w:sz w:val="18"/>
                <w:szCs w:val="18"/>
              </w:rPr>
              <w:t>1872</w:t>
            </w:r>
          </w:p>
        </w:tc>
      </w:tr>
    </w:tbl>
    <w:p w14:paraId="37284EFB" w14:textId="77777777" w:rsidR="00744AE5" w:rsidRPr="0016076E" w:rsidRDefault="00744AE5" w:rsidP="0016076E"/>
    <w:sectPr w:rsidR="00744AE5" w:rsidRPr="001607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stream Vera Sans">
    <w:altName w:val="Times New Roman"/>
    <w:charset w:val="00"/>
    <w:family w:val="auto"/>
    <w:pitch w:val="variable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/>
      </w:rPr>
    </w:lvl>
  </w:abstractNum>
  <w:abstractNum w:abstractNumId="10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0E"/>
    <w:multiLevelType w:val="singleLevel"/>
    <w:tmpl w:val="0000000E"/>
    <w:name w:val="WW8Num29"/>
    <w:lvl w:ilvl="0">
      <w:start w:val="1"/>
      <w:numFmt w:val="bullet"/>
      <w:lvlText w:val=""/>
      <w:lvlJc w:val="left"/>
      <w:pPr>
        <w:tabs>
          <w:tab w:val="num" w:pos="709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4"/>
    <w:multiLevelType w:val="multilevel"/>
    <w:tmpl w:val="000000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18"/>
        <w:szCs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00000016"/>
    <w:multiLevelType w:val="multilevel"/>
    <w:tmpl w:val="2270937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Bitstream Vera Sans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 w:cs="Wingdings"/>
      </w:rPr>
    </w:lvl>
  </w:abstractNum>
  <w:abstractNum w:abstractNumId="23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b w:val="0"/>
        <w:bCs/>
        <w:color w:val="00000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8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9" w15:restartNumberingAfterBreak="0">
    <w:nsid w:val="00000020"/>
    <w:multiLevelType w:val="singleLevel"/>
    <w:tmpl w:val="00000020"/>
    <w:name w:val="WW8Num3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0" w15:restartNumberingAfterBreak="0">
    <w:nsid w:val="00000021"/>
    <w:multiLevelType w:val="multilevel"/>
    <w:tmpl w:val="5BBCD942"/>
    <w:name w:val="WW8Num54"/>
    <w:lvl w:ilvl="0">
      <w:start w:val="2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00000022"/>
    <w:multiLevelType w:val="singleLevel"/>
    <w:tmpl w:val="00000022"/>
    <w:name w:val="WW8Num3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32" w15:restartNumberingAfterBreak="0">
    <w:nsid w:val="00000024"/>
    <w:multiLevelType w:val="singleLevel"/>
    <w:tmpl w:val="0000002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33" w15:restartNumberingAfterBreak="0">
    <w:nsid w:val="00000025"/>
    <w:multiLevelType w:val="singleLevel"/>
    <w:tmpl w:val="00000025"/>
    <w:name w:val="WW8Num3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  <w:sz w:val="18"/>
        <w:szCs w:val="18"/>
      </w:rPr>
    </w:lvl>
  </w:abstractNum>
  <w:abstractNum w:abstractNumId="34" w15:restartNumberingAfterBreak="0">
    <w:nsid w:val="00000026"/>
    <w:multiLevelType w:val="singleLevel"/>
    <w:tmpl w:val="00000026"/>
    <w:name w:val="WW8Num3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5" w15:restartNumberingAfterBreak="0">
    <w:nsid w:val="00000028"/>
    <w:multiLevelType w:val="singleLevel"/>
    <w:tmpl w:val="000000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sz w:val="24"/>
        <w:szCs w:val="24"/>
      </w:rPr>
    </w:lvl>
  </w:abstractNum>
  <w:abstractNum w:abstractNumId="36" w15:restartNumberingAfterBreak="0">
    <w:nsid w:val="00000029"/>
    <w:multiLevelType w:val="singleLevel"/>
    <w:tmpl w:val="0000002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7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8" w15:restartNumberingAfterBreak="0">
    <w:nsid w:val="0000002B"/>
    <w:multiLevelType w:val="singleLevel"/>
    <w:tmpl w:val="0000002B"/>
    <w:name w:val="WW8Num4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39" w15:restartNumberingAfterBreak="0">
    <w:nsid w:val="0000002C"/>
    <w:multiLevelType w:val="multilevel"/>
    <w:tmpl w:val="0000002C"/>
    <w:name w:val="WW8Num6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0000002D"/>
    <w:multiLevelType w:val="singleLevel"/>
    <w:tmpl w:val="0000002D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19855E3"/>
    <w:multiLevelType w:val="multilevel"/>
    <w:tmpl w:val="7136A3B4"/>
    <w:styleLink w:val="WW8Num3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01D04760"/>
    <w:multiLevelType w:val="multilevel"/>
    <w:tmpl w:val="C01EB50C"/>
    <w:styleLink w:val="WW8Num2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026F06E5"/>
    <w:multiLevelType w:val="multilevel"/>
    <w:tmpl w:val="7CFA171A"/>
    <w:styleLink w:val="WW8Num3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0830598D"/>
    <w:multiLevelType w:val="multilevel"/>
    <w:tmpl w:val="991A0332"/>
    <w:styleLink w:val="WW8Num22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0DDC6664"/>
    <w:multiLevelType w:val="multilevel"/>
    <w:tmpl w:val="C59446D8"/>
    <w:styleLink w:val="WW8Num4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11CB57F5"/>
    <w:multiLevelType w:val="multilevel"/>
    <w:tmpl w:val="3B545952"/>
    <w:styleLink w:val="WW8Num36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13CD4993"/>
    <w:multiLevelType w:val="multilevel"/>
    <w:tmpl w:val="98242FA6"/>
    <w:styleLink w:val="WW8Num4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163B0B04"/>
    <w:multiLevelType w:val="multilevel"/>
    <w:tmpl w:val="975402F6"/>
    <w:styleLink w:val="WW8Num18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16C95FD6"/>
    <w:multiLevelType w:val="multilevel"/>
    <w:tmpl w:val="DC7C1A90"/>
    <w:styleLink w:val="WW8Num8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17955568"/>
    <w:multiLevelType w:val="multilevel"/>
    <w:tmpl w:val="87F42F6E"/>
    <w:styleLink w:val="WW8Num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18EC59C8"/>
    <w:multiLevelType w:val="multilevel"/>
    <w:tmpl w:val="39061B06"/>
    <w:styleLink w:val="WW8Num3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1CD95581"/>
    <w:multiLevelType w:val="multilevel"/>
    <w:tmpl w:val="20D83E7A"/>
    <w:styleLink w:val="WW8Num7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1D5D2122"/>
    <w:multiLevelType w:val="multilevel"/>
    <w:tmpl w:val="8BACAA6A"/>
    <w:styleLink w:val="WW8Num5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1F356075"/>
    <w:multiLevelType w:val="multilevel"/>
    <w:tmpl w:val="5AE6C01E"/>
    <w:styleLink w:val="WW8Num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214E5B65"/>
    <w:multiLevelType w:val="multilevel"/>
    <w:tmpl w:val="1B669AA6"/>
    <w:styleLink w:val="WW8Num3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24806C5E"/>
    <w:multiLevelType w:val="multilevel"/>
    <w:tmpl w:val="226C0F4E"/>
    <w:styleLink w:val="WW8Num2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24B97FE9"/>
    <w:multiLevelType w:val="multilevel"/>
    <w:tmpl w:val="B16CF95C"/>
    <w:styleLink w:val="WW8Num3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2D1D5CCC"/>
    <w:multiLevelType w:val="multilevel"/>
    <w:tmpl w:val="7606570C"/>
    <w:styleLink w:val="WW8Num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2DDC7E60"/>
    <w:multiLevelType w:val="multilevel"/>
    <w:tmpl w:val="F5487CF0"/>
    <w:styleLink w:val="WW8Num1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2E31427F"/>
    <w:multiLevelType w:val="multilevel"/>
    <w:tmpl w:val="96E67828"/>
    <w:styleLink w:val="WW8Num47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2E385151"/>
    <w:multiLevelType w:val="multilevel"/>
    <w:tmpl w:val="8A44EC10"/>
    <w:styleLink w:val="WW8Num25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31E96CC4"/>
    <w:multiLevelType w:val="multilevel"/>
    <w:tmpl w:val="B548126C"/>
    <w:styleLink w:val="WW8Num7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33446CE4"/>
    <w:multiLevelType w:val="multilevel"/>
    <w:tmpl w:val="80629974"/>
    <w:styleLink w:val="WW8Num3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Symbol"/>
        <w:kern w:val="3"/>
        <w:sz w:val="18"/>
        <w:szCs w:val="18"/>
        <w:lang w:bidi="hi-I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341C632B"/>
    <w:multiLevelType w:val="multilevel"/>
    <w:tmpl w:val="83CE0AD4"/>
    <w:styleLink w:val="WW8Num1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381E2064"/>
    <w:multiLevelType w:val="multilevel"/>
    <w:tmpl w:val="A54CFFE4"/>
    <w:styleLink w:val="WW8Num3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38211526"/>
    <w:multiLevelType w:val="multilevel"/>
    <w:tmpl w:val="13F01D16"/>
    <w:styleLink w:val="WW8Num3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39EC5FE3"/>
    <w:multiLevelType w:val="multilevel"/>
    <w:tmpl w:val="98DE1192"/>
    <w:styleLink w:val="WW8Num40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3F915111"/>
    <w:multiLevelType w:val="multilevel"/>
    <w:tmpl w:val="752EDBDE"/>
    <w:styleLink w:val="WW8Num10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44220AB7"/>
    <w:multiLevelType w:val="multilevel"/>
    <w:tmpl w:val="6F2ED5F6"/>
    <w:styleLink w:val="WW8Num20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48371F0C"/>
    <w:multiLevelType w:val="multilevel"/>
    <w:tmpl w:val="AF26C08C"/>
    <w:styleLink w:val="WW8Num13"/>
    <w:lvl w:ilvl="0">
      <w:numFmt w:val="bullet"/>
      <w:lvlText w:val=""/>
      <w:lvlJc w:val="left"/>
      <w:pPr>
        <w:ind w:left="170" w:hanging="170"/>
      </w:pPr>
      <w:rPr>
        <w:rFonts w:ascii="Symbol" w:hAnsi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484368DA"/>
    <w:multiLevelType w:val="multilevel"/>
    <w:tmpl w:val="699CEC2C"/>
    <w:styleLink w:val="WW8Num6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4BB10843"/>
    <w:multiLevelType w:val="multilevel"/>
    <w:tmpl w:val="53740990"/>
    <w:styleLink w:val="WW8Num2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4C563930"/>
    <w:multiLevelType w:val="multilevel"/>
    <w:tmpl w:val="3D6A86C0"/>
    <w:styleLink w:val="WW8Num2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51637E6F"/>
    <w:multiLevelType w:val="multilevel"/>
    <w:tmpl w:val="8C30A942"/>
    <w:styleLink w:val="WW8Num2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53761E71"/>
    <w:multiLevelType w:val="multilevel"/>
    <w:tmpl w:val="F5CC5940"/>
    <w:styleLink w:val="WW8Num23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5B771CF2"/>
    <w:multiLevelType w:val="multilevel"/>
    <w:tmpl w:val="2A7678DC"/>
    <w:styleLink w:val="WW8Num4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5BAF0DD1"/>
    <w:multiLevelType w:val="multilevel"/>
    <w:tmpl w:val="61B23E52"/>
    <w:styleLink w:val="WW8Num1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60253C4A"/>
    <w:multiLevelType w:val="multilevel"/>
    <w:tmpl w:val="664C02B4"/>
    <w:styleLink w:val="WW8Num2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6793523C"/>
    <w:multiLevelType w:val="multilevel"/>
    <w:tmpl w:val="060C5DB2"/>
    <w:styleLink w:val="WW8Num4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67C37DB7"/>
    <w:multiLevelType w:val="multilevel"/>
    <w:tmpl w:val="586C967E"/>
    <w:styleLink w:val="WW8Num1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683B6C2F"/>
    <w:multiLevelType w:val="multilevel"/>
    <w:tmpl w:val="484E25BE"/>
    <w:styleLink w:val="WW8Num11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795D48BC"/>
    <w:multiLevelType w:val="multilevel"/>
    <w:tmpl w:val="4F4457A6"/>
    <w:styleLink w:val="WW8Num4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 w15:restartNumberingAfterBreak="0">
    <w:nsid w:val="795E5454"/>
    <w:multiLevelType w:val="multilevel"/>
    <w:tmpl w:val="B09025A6"/>
    <w:styleLink w:val="WW8Num4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79B84F68"/>
    <w:multiLevelType w:val="multilevel"/>
    <w:tmpl w:val="1384F3A4"/>
    <w:styleLink w:val="WW8Num2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7C8E28DF"/>
    <w:multiLevelType w:val="multilevel"/>
    <w:tmpl w:val="6324E8AA"/>
    <w:styleLink w:val="WW8Num30"/>
    <w:lvl w:ilvl="0">
      <w:numFmt w:val="bullet"/>
      <w:lvlText w:val=""/>
      <w:lvlJc w:val="left"/>
      <w:pPr>
        <w:ind w:left="170" w:hanging="17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7E1B1629"/>
    <w:multiLevelType w:val="multilevel"/>
    <w:tmpl w:val="C0A635C6"/>
    <w:styleLink w:val="WW8Num1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14"/>
  </w:num>
  <w:num w:numId="6">
    <w:abstractNumId w:val="28"/>
  </w:num>
  <w:num w:numId="7">
    <w:abstractNumId w:val="37"/>
  </w:num>
  <w:num w:numId="8">
    <w:abstractNumId w:val="5"/>
  </w:num>
  <w:num w:numId="9">
    <w:abstractNumId w:val="21"/>
  </w:num>
  <w:num w:numId="10">
    <w:abstractNumId w:val="45"/>
  </w:num>
  <w:num w:numId="11">
    <w:abstractNumId w:val="54"/>
  </w:num>
  <w:num w:numId="12">
    <w:abstractNumId w:val="83"/>
  </w:num>
  <w:num w:numId="13">
    <w:abstractNumId w:val="68"/>
  </w:num>
  <w:num w:numId="14">
    <w:abstractNumId w:val="42"/>
  </w:num>
  <w:num w:numId="15">
    <w:abstractNumId w:val="59"/>
  </w:num>
  <w:num w:numId="16">
    <w:abstractNumId w:val="86"/>
  </w:num>
  <w:num w:numId="17">
    <w:abstractNumId w:val="67"/>
  </w:num>
  <w:num w:numId="18">
    <w:abstractNumId w:val="50"/>
  </w:num>
  <w:num w:numId="19">
    <w:abstractNumId w:val="60"/>
  </w:num>
  <w:num w:numId="20">
    <w:abstractNumId w:val="70"/>
  </w:num>
  <w:num w:numId="21">
    <w:abstractNumId w:val="76"/>
  </w:num>
  <w:num w:numId="22">
    <w:abstractNumId w:val="69"/>
  </w:num>
  <w:num w:numId="23">
    <w:abstractNumId w:val="46"/>
  </w:num>
  <w:num w:numId="24">
    <w:abstractNumId w:val="77"/>
  </w:num>
  <w:num w:numId="25">
    <w:abstractNumId w:val="80"/>
  </w:num>
  <w:num w:numId="26">
    <w:abstractNumId w:val="44"/>
  </w:num>
  <w:num w:numId="27">
    <w:abstractNumId w:val="41"/>
  </w:num>
  <w:num w:numId="28">
    <w:abstractNumId w:val="75"/>
  </w:num>
  <w:num w:numId="29">
    <w:abstractNumId w:val="72"/>
  </w:num>
  <w:num w:numId="30">
    <w:abstractNumId w:val="78"/>
  </w:num>
  <w:num w:numId="31">
    <w:abstractNumId w:val="66"/>
  </w:num>
  <w:num w:numId="32">
    <w:abstractNumId w:val="57"/>
  </w:num>
  <w:num w:numId="33">
    <w:abstractNumId w:val="43"/>
  </w:num>
  <w:num w:numId="34">
    <w:abstractNumId w:val="84"/>
  </w:num>
  <w:num w:numId="35">
    <w:abstractNumId w:val="52"/>
  </w:num>
  <w:num w:numId="36">
    <w:abstractNumId w:val="56"/>
  </w:num>
  <w:num w:numId="37">
    <w:abstractNumId w:val="64"/>
  </w:num>
  <w:num w:numId="38">
    <w:abstractNumId w:val="55"/>
  </w:num>
  <w:num w:numId="39">
    <w:abstractNumId w:val="53"/>
  </w:num>
  <w:num w:numId="40">
    <w:abstractNumId w:val="47"/>
  </w:num>
  <w:num w:numId="41">
    <w:abstractNumId w:val="79"/>
  </w:num>
  <w:num w:numId="42">
    <w:abstractNumId w:val="48"/>
  </w:num>
  <w:num w:numId="43">
    <w:abstractNumId w:val="61"/>
  </w:num>
  <w:num w:numId="44">
    <w:abstractNumId w:val="73"/>
  </w:num>
  <w:num w:numId="45">
    <w:abstractNumId w:val="51"/>
  </w:num>
  <w:num w:numId="46">
    <w:abstractNumId w:val="82"/>
  </w:num>
  <w:num w:numId="47">
    <w:abstractNumId w:val="71"/>
  </w:num>
  <w:num w:numId="48">
    <w:abstractNumId w:val="58"/>
  </w:num>
  <w:num w:numId="49">
    <w:abstractNumId w:val="85"/>
  </w:num>
  <w:num w:numId="50">
    <w:abstractNumId w:val="81"/>
  </w:num>
  <w:num w:numId="51">
    <w:abstractNumId w:val="65"/>
  </w:num>
  <w:num w:numId="52">
    <w:abstractNumId w:val="74"/>
  </w:num>
  <w:num w:numId="53">
    <w:abstractNumId w:val="2"/>
  </w:num>
  <w:num w:numId="54">
    <w:abstractNumId w:val="4"/>
  </w:num>
  <w:num w:numId="55">
    <w:abstractNumId w:val="9"/>
  </w:num>
  <w:num w:numId="56">
    <w:abstractNumId w:val="11"/>
  </w:num>
  <w:num w:numId="57">
    <w:abstractNumId w:val="13"/>
  </w:num>
  <w:num w:numId="58">
    <w:abstractNumId w:val="15"/>
  </w:num>
  <w:num w:numId="59">
    <w:abstractNumId w:val="16"/>
  </w:num>
  <w:num w:numId="60">
    <w:abstractNumId w:val="17"/>
  </w:num>
  <w:num w:numId="61">
    <w:abstractNumId w:val="18"/>
  </w:num>
  <w:num w:numId="62">
    <w:abstractNumId w:val="19"/>
  </w:num>
  <w:num w:numId="63">
    <w:abstractNumId w:val="20"/>
  </w:num>
  <w:num w:numId="64">
    <w:abstractNumId w:val="22"/>
  </w:num>
  <w:num w:numId="65">
    <w:abstractNumId w:val="23"/>
  </w:num>
  <w:num w:numId="66">
    <w:abstractNumId w:val="25"/>
  </w:num>
  <w:num w:numId="67">
    <w:abstractNumId w:val="49"/>
  </w:num>
  <w:num w:numId="68">
    <w:abstractNumId w:val="62"/>
  </w:num>
  <w:num w:numId="69">
    <w:abstractNumId w:val="63"/>
  </w:num>
  <w:num w:numId="70">
    <w:abstractNumId w:val="0"/>
  </w:num>
  <w:num w:numId="71">
    <w:abstractNumId w:val="26"/>
  </w:num>
  <w:num w:numId="72">
    <w:abstractNumId w:val="27"/>
  </w:num>
  <w:num w:numId="73">
    <w:abstractNumId w:val="29"/>
  </w:num>
  <w:num w:numId="74">
    <w:abstractNumId w:val="30"/>
  </w:num>
  <w:num w:numId="75">
    <w:abstractNumId w:val="31"/>
  </w:num>
  <w:num w:numId="76">
    <w:abstractNumId w:val="32"/>
  </w:num>
  <w:num w:numId="77">
    <w:abstractNumId w:val="33"/>
  </w:num>
  <w:num w:numId="78">
    <w:abstractNumId w:val="34"/>
  </w:num>
  <w:num w:numId="79">
    <w:abstractNumId w:val="35"/>
  </w:num>
  <w:num w:numId="80">
    <w:abstractNumId w:val="36"/>
  </w:num>
  <w:num w:numId="81">
    <w:abstractNumId w:val="38"/>
  </w:num>
  <w:num w:numId="82">
    <w:abstractNumId w:val="39"/>
  </w:num>
  <w:num w:numId="83">
    <w:abstractNumId w:val="40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66D"/>
    <w:rsid w:val="0016076E"/>
    <w:rsid w:val="002A1883"/>
    <w:rsid w:val="00744AE5"/>
    <w:rsid w:val="008134FE"/>
    <w:rsid w:val="0098466D"/>
    <w:rsid w:val="00D87BA9"/>
    <w:rsid w:val="00EA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866C4"/>
  <w15:chartTrackingRefBased/>
  <w15:docId w15:val="{4004D09A-8ECA-487A-8D07-D87BE8357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66D"/>
    <w:rPr>
      <w:rFonts w:ascii="Times New Roman" w:hAnsi="Times New Roman"/>
      <w:kern w:val="2"/>
      <w:sz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34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34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34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34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34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34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34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34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34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46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98466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34FE"/>
    <w:rPr>
      <w:rFonts w:ascii="Times New Roman" w:eastAsiaTheme="majorEastAsia" w:hAnsi="Times New Roman" w:cstheme="majorBidi"/>
      <w:i/>
      <w:iCs/>
      <w:color w:val="2F5496" w:themeColor="accent1" w:themeShade="BF"/>
      <w:kern w:val="2"/>
      <w:sz w:val="24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4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34FE"/>
    <w:rPr>
      <w:rFonts w:ascii="Times New Roman" w:eastAsiaTheme="majorEastAsia" w:hAnsi="Times New Roman" w:cstheme="majorBidi"/>
      <w:i/>
      <w:iCs/>
      <w:color w:val="595959" w:themeColor="text1" w:themeTint="A6"/>
      <w:kern w:val="2"/>
      <w:sz w:val="24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34FE"/>
    <w:rPr>
      <w:rFonts w:ascii="Times New Roman" w:eastAsiaTheme="majorEastAsia" w:hAnsi="Times New Roman" w:cstheme="majorBidi"/>
      <w:color w:val="595959" w:themeColor="text1" w:themeTint="A6"/>
      <w:kern w:val="2"/>
      <w:sz w:val="24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34FE"/>
    <w:rPr>
      <w:rFonts w:ascii="Times New Roman" w:eastAsiaTheme="majorEastAsia" w:hAnsi="Times New Roman" w:cstheme="majorBidi"/>
      <w:i/>
      <w:iCs/>
      <w:color w:val="272727" w:themeColor="text1" w:themeTint="D8"/>
      <w:kern w:val="2"/>
      <w:sz w:val="24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34FE"/>
    <w:rPr>
      <w:rFonts w:ascii="Times New Roman" w:eastAsiaTheme="majorEastAsia" w:hAnsi="Times New Roman" w:cstheme="majorBidi"/>
      <w:color w:val="272727" w:themeColor="text1" w:themeTint="D8"/>
      <w:kern w:val="2"/>
      <w:sz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8134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34FE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34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34FE"/>
    <w:rPr>
      <w:rFonts w:ascii="Times New Roman" w:eastAsiaTheme="majorEastAsia" w:hAnsi="Times New Roman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8134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34FE"/>
    <w:rPr>
      <w:rFonts w:ascii="Times New Roman" w:hAnsi="Times New Roman"/>
      <w:i/>
      <w:iCs/>
      <w:color w:val="404040" w:themeColor="text1" w:themeTint="BF"/>
      <w:kern w:val="2"/>
      <w:sz w:val="24"/>
      <w14:ligatures w14:val="standardContextual"/>
    </w:rPr>
  </w:style>
  <w:style w:type="paragraph" w:styleId="Akapitzlist">
    <w:name w:val="List Paragraph"/>
    <w:basedOn w:val="Normalny"/>
    <w:uiPriority w:val="34"/>
    <w:qFormat/>
    <w:rsid w:val="008134FE"/>
    <w:pPr>
      <w:spacing w:before="100" w:beforeAutospacing="1" w:after="100" w:afterAutospacing="1"/>
      <w:ind w:left="720"/>
    </w:pPr>
    <w:rPr>
      <w:b/>
    </w:rPr>
  </w:style>
  <w:style w:type="character" w:styleId="Wyrnienieintensywne">
    <w:name w:val="Intense Emphasis"/>
    <w:basedOn w:val="Domylnaczcionkaakapitu"/>
    <w:uiPriority w:val="21"/>
    <w:qFormat/>
    <w:rsid w:val="008134F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34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34FE"/>
    <w:rPr>
      <w:rFonts w:ascii="Times New Roman" w:hAnsi="Times New Roman"/>
      <w:i/>
      <w:iCs/>
      <w:color w:val="2F5496" w:themeColor="accent1" w:themeShade="BF"/>
      <w:kern w:val="2"/>
      <w:sz w:val="24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8134F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81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34FE"/>
    <w:rPr>
      <w:rFonts w:ascii="Times New Roman" w:hAnsi="Times New Roman"/>
      <w:kern w:val="2"/>
      <w:sz w:val="24"/>
      <w14:ligatures w14:val="standardContextual"/>
    </w:rPr>
  </w:style>
  <w:style w:type="paragraph" w:styleId="Stopka">
    <w:name w:val="footer"/>
    <w:basedOn w:val="Normalny"/>
    <w:link w:val="Stopka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134FE"/>
    <w:rPr>
      <w:rFonts w:ascii="Times New Roman" w:hAnsi="Times New Roman"/>
      <w:kern w:val="2"/>
      <w:sz w:val="24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8134F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34F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8134FE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qFormat/>
    <w:rsid w:val="008134FE"/>
    <w:rPr>
      <w:b/>
      <w:bCs/>
    </w:rPr>
  </w:style>
  <w:style w:type="paragraph" w:styleId="Bezodstpw">
    <w:name w:val="No Spacing"/>
    <w:uiPriority w:val="1"/>
    <w:qFormat/>
    <w:rsid w:val="008134FE"/>
    <w:pPr>
      <w:spacing w:after="0" w:line="240" w:lineRule="auto"/>
    </w:pPr>
    <w:rPr>
      <w:kern w:val="2"/>
    </w:rPr>
  </w:style>
  <w:style w:type="character" w:customStyle="1" w:styleId="WW8Num1z0">
    <w:name w:val="WW8Num1z0"/>
    <w:rsid w:val="008134FE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34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34FE"/>
    <w:rPr>
      <w:rFonts w:ascii="Times New Roman" w:hAnsi="Times New Roman"/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34F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34FE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34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Siatkatabelijasna">
    <w:name w:val="Grid Table Light"/>
    <w:basedOn w:val="Standardowy"/>
    <w:uiPriority w:val="40"/>
    <w:rsid w:val="008134F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8134FE"/>
  </w:style>
  <w:style w:type="paragraph" w:customStyle="1" w:styleId="Heading">
    <w:name w:val="Heading"/>
    <w:basedOn w:val="Standard"/>
    <w:next w:val="Textbody"/>
    <w:rsid w:val="008134F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8134FE"/>
    <w:pPr>
      <w:spacing w:after="120"/>
    </w:pPr>
  </w:style>
  <w:style w:type="paragraph" w:styleId="Lista">
    <w:name w:val="List"/>
    <w:basedOn w:val="Textbody"/>
    <w:rsid w:val="008134FE"/>
  </w:style>
  <w:style w:type="paragraph" w:styleId="Legenda">
    <w:name w:val="caption"/>
    <w:basedOn w:val="Standard"/>
    <w:rsid w:val="008134F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134FE"/>
    <w:pPr>
      <w:suppressLineNumbers/>
    </w:pPr>
  </w:style>
  <w:style w:type="paragraph" w:customStyle="1" w:styleId="TableContents">
    <w:name w:val="Table Contents"/>
    <w:basedOn w:val="Standard"/>
    <w:rsid w:val="008134FE"/>
    <w:pPr>
      <w:suppressLineNumbers/>
    </w:pPr>
  </w:style>
  <w:style w:type="paragraph" w:customStyle="1" w:styleId="TableHeading">
    <w:name w:val="Table Heading"/>
    <w:basedOn w:val="TableContents"/>
    <w:rsid w:val="008134FE"/>
    <w:pPr>
      <w:jc w:val="center"/>
    </w:pPr>
    <w:rPr>
      <w:b/>
      <w:bCs/>
    </w:rPr>
  </w:style>
  <w:style w:type="character" w:customStyle="1" w:styleId="WW8Num1z1">
    <w:name w:val="WW8Num1z1"/>
    <w:rsid w:val="008134FE"/>
  </w:style>
  <w:style w:type="character" w:customStyle="1" w:styleId="WW8Num1z3">
    <w:name w:val="WW8Num1z3"/>
    <w:rsid w:val="008134FE"/>
  </w:style>
  <w:style w:type="character" w:customStyle="1" w:styleId="WW8Num1z4">
    <w:name w:val="WW8Num1z4"/>
    <w:rsid w:val="008134FE"/>
  </w:style>
  <w:style w:type="character" w:customStyle="1" w:styleId="WW8Num1z5">
    <w:name w:val="WW8Num1z5"/>
    <w:rsid w:val="008134FE"/>
  </w:style>
  <w:style w:type="character" w:customStyle="1" w:styleId="WW8Num1z6">
    <w:name w:val="WW8Num1z6"/>
    <w:rsid w:val="008134FE"/>
  </w:style>
  <w:style w:type="character" w:customStyle="1" w:styleId="WW8Num1z7">
    <w:name w:val="WW8Num1z7"/>
    <w:rsid w:val="008134FE"/>
  </w:style>
  <w:style w:type="character" w:customStyle="1" w:styleId="WW8Num1z8">
    <w:name w:val="WW8Num1z8"/>
    <w:rsid w:val="008134FE"/>
  </w:style>
  <w:style w:type="character" w:customStyle="1" w:styleId="WW8Num42z0">
    <w:name w:val="WW8Num42z0"/>
    <w:rsid w:val="008134FE"/>
    <w:rPr>
      <w:rFonts w:ascii="Symbol" w:hAnsi="Symbol" w:cs="Symbol"/>
    </w:rPr>
  </w:style>
  <w:style w:type="character" w:customStyle="1" w:styleId="WW8Num8z0">
    <w:name w:val="WW8Num8z0"/>
    <w:rsid w:val="008134FE"/>
    <w:rPr>
      <w:rFonts w:ascii="Times New Roman" w:hAnsi="Times New Roman" w:cs="Times New Roman"/>
      <w:b w:val="0"/>
      <w:sz w:val="24"/>
      <w:szCs w:val="18"/>
      <w:lang w:eastAsia="pl-PL"/>
    </w:rPr>
  </w:style>
  <w:style w:type="character" w:customStyle="1" w:styleId="WW8Num48z0">
    <w:name w:val="WW8Num48z0"/>
    <w:rsid w:val="008134FE"/>
    <w:rPr>
      <w:rFonts w:ascii="Symbol" w:hAnsi="Symbol" w:cs="Symbol"/>
    </w:rPr>
  </w:style>
  <w:style w:type="character" w:customStyle="1" w:styleId="WW8Num10z0">
    <w:name w:val="WW8Num10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1z0">
    <w:name w:val="WW8Num21z0"/>
    <w:rsid w:val="008134FE"/>
    <w:rPr>
      <w:rFonts w:ascii="Symbol" w:hAnsi="Symbol" w:cs="Symbol"/>
    </w:rPr>
  </w:style>
  <w:style w:type="character" w:customStyle="1" w:styleId="WW8Num17z0">
    <w:name w:val="WW8Num17z0"/>
    <w:rsid w:val="008134FE"/>
    <w:rPr>
      <w:rFonts w:ascii="Symbol" w:hAnsi="Symbol" w:cs="Symbol"/>
    </w:rPr>
  </w:style>
  <w:style w:type="character" w:customStyle="1" w:styleId="WW8Num12z0">
    <w:name w:val="WW8Num12z0"/>
    <w:rsid w:val="008134FE"/>
    <w:rPr>
      <w:rFonts w:ascii="Symbol" w:hAnsi="Symbol" w:cs="Symbol"/>
    </w:rPr>
  </w:style>
  <w:style w:type="character" w:customStyle="1" w:styleId="WW8Num40z0">
    <w:name w:val="WW8Num40z0"/>
    <w:rsid w:val="008134FE"/>
    <w:rPr>
      <w:rFonts w:ascii="Times New Roman" w:eastAsia="Bitstream Vera Sans" w:hAnsi="Times New Roman" w:cs="Times New Roman"/>
      <w:sz w:val="24"/>
      <w:szCs w:val="24"/>
    </w:rPr>
  </w:style>
  <w:style w:type="character" w:customStyle="1" w:styleId="WW8Num4z0">
    <w:name w:val="WW8Num4z0"/>
    <w:rsid w:val="008134FE"/>
    <w:rPr>
      <w:rFonts w:cs="Times New Roman"/>
    </w:rPr>
  </w:style>
  <w:style w:type="character" w:customStyle="1" w:styleId="WW8Num47z0">
    <w:name w:val="WW8Num47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13z0">
    <w:name w:val="WW8Num13z0"/>
    <w:rsid w:val="008134FE"/>
    <w:rPr>
      <w:sz w:val="24"/>
      <w:szCs w:val="24"/>
    </w:rPr>
  </w:style>
  <w:style w:type="character" w:customStyle="1" w:styleId="WW8Num44z0">
    <w:name w:val="WW8Num44z0"/>
    <w:rsid w:val="008134FE"/>
    <w:rPr>
      <w:rFonts w:ascii="Symbol" w:hAnsi="Symbol" w:cs="Symbol"/>
    </w:rPr>
  </w:style>
  <w:style w:type="character" w:customStyle="1" w:styleId="WW8Num20z0">
    <w:name w:val="WW8Num20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6z0">
    <w:name w:val="WW8Num36z0"/>
    <w:rsid w:val="008134FE"/>
    <w:rPr>
      <w:b w:val="0"/>
    </w:rPr>
  </w:style>
  <w:style w:type="character" w:customStyle="1" w:styleId="WW8Num15z0">
    <w:name w:val="WW8Num15z0"/>
    <w:rsid w:val="008134FE"/>
    <w:rPr>
      <w:rFonts w:ascii="Symbol" w:hAnsi="Symbol" w:cs="Symbol"/>
    </w:rPr>
  </w:style>
  <w:style w:type="character" w:customStyle="1" w:styleId="WW8Num14z0">
    <w:name w:val="WW8Num14z0"/>
    <w:rsid w:val="008134FE"/>
    <w:rPr>
      <w:rFonts w:ascii="Symbol" w:hAnsi="Symbol" w:cs="Symbol"/>
    </w:rPr>
  </w:style>
  <w:style w:type="character" w:customStyle="1" w:styleId="WW8Num22z0">
    <w:name w:val="WW8Num22z0"/>
    <w:rsid w:val="008134FE"/>
    <w:rPr>
      <w:rFonts w:ascii="Times New Roman" w:eastAsia="Bitstream Vera Sans" w:hAnsi="Times New Roman" w:cs="Times New Roman"/>
      <w:b w:val="0"/>
      <w:sz w:val="24"/>
      <w:szCs w:val="24"/>
    </w:rPr>
  </w:style>
  <w:style w:type="character" w:customStyle="1" w:styleId="WW8Num32z0">
    <w:name w:val="WW8Num32z0"/>
    <w:rsid w:val="008134FE"/>
    <w:rPr>
      <w:rFonts w:ascii="Symbol" w:hAnsi="Symbol" w:cs="Symbol"/>
    </w:rPr>
  </w:style>
  <w:style w:type="character" w:customStyle="1" w:styleId="WW8Num23z0">
    <w:name w:val="WW8Num23z0"/>
    <w:rsid w:val="008134FE"/>
    <w:rPr>
      <w:rFonts w:ascii="Symbol" w:hAnsi="Symbol" w:cs="Symbol"/>
    </w:rPr>
  </w:style>
  <w:style w:type="character" w:customStyle="1" w:styleId="WW8Num27z0">
    <w:name w:val="WW8Num27z0"/>
    <w:rsid w:val="008134FE"/>
    <w:rPr>
      <w:rFonts w:ascii="Symbol" w:hAnsi="Symbol" w:cs="Symbol"/>
    </w:rPr>
  </w:style>
  <w:style w:type="character" w:customStyle="1" w:styleId="WW8Num26z0">
    <w:name w:val="WW8Num26z0"/>
    <w:rsid w:val="008134FE"/>
    <w:rPr>
      <w:rFonts w:ascii="Symbol" w:hAnsi="Symbol" w:cs="Symbol"/>
    </w:rPr>
  </w:style>
  <w:style w:type="character" w:customStyle="1" w:styleId="WW8Num34z0">
    <w:name w:val="WW8Num34z0"/>
    <w:rsid w:val="008134FE"/>
    <w:rPr>
      <w:rFonts w:ascii="Times New Roman" w:hAnsi="Times New Roman" w:cs="Times New Roman"/>
      <w:sz w:val="18"/>
      <w:szCs w:val="18"/>
      <w:lang w:eastAsia="pl-PL"/>
    </w:rPr>
  </w:style>
  <w:style w:type="character" w:customStyle="1" w:styleId="WW8Num37z0">
    <w:name w:val="WW8Num37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1z0">
    <w:name w:val="WW8Num31z0"/>
    <w:rsid w:val="008134FE"/>
    <w:rPr>
      <w:rFonts w:ascii="Symbol" w:hAnsi="Symbol" w:cs="Symbol"/>
    </w:rPr>
  </w:style>
  <w:style w:type="character" w:customStyle="1" w:styleId="WW8Num2z0">
    <w:name w:val="WW8Num2z0"/>
    <w:rsid w:val="008134FE"/>
    <w:rPr>
      <w:rFonts w:cs="Times New Roman"/>
      <w:b w:val="0"/>
      <w:sz w:val="24"/>
    </w:rPr>
  </w:style>
  <w:style w:type="character" w:customStyle="1" w:styleId="WW8Num7z0">
    <w:name w:val="WW8Num7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4z0">
    <w:name w:val="WW8Num24z0"/>
    <w:rsid w:val="008134FE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rsid w:val="008134FE"/>
    <w:rPr>
      <w:rFonts w:ascii="Symbol" w:hAnsi="Symbol" w:cs="Symbol"/>
    </w:rPr>
  </w:style>
  <w:style w:type="character" w:customStyle="1" w:styleId="WW8Num38z0">
    <w:name w:val="WW8Num38z0"/>
    <w:rsid w:val="008134FE"/>
    <w:rPr>
      <w:rFonts w:ascii="Symbol" w:hAnsi="Symbol" w:cs="Symbol"/>
    </w:rPr>
  </w:style>
  <w:style w:type="character" w:customStyle="1" w:styleId="WW8Num5z0">
    <w:name w:val="WW8Num5z0"/>
    <w:rsid w:val="008134FE"/>
  </w:style>
  <w:style w:type="character" w:customStyle="1" w:styleId="WW8Num41z0">
    <w:name w:val="WW8Num41z0"/>
    <w:rsid w:val="008134FE"/>
    <w:rPr>
      <w:rFonts w:ascii="Symbol" w:hAnsi="Symbol" w:cs="Symbol"/>
    </w:rPr>
  </w:style>
  <w:style w:type="character" w:customStyle="1" w:styleId="WW8Num46z0">
    <w:name w:val="WW8Num46z0"/>
    <w:rsid w:val="008134FE"/>
    <w:rPr>
      <w:rFonts w:ascii="Symbol" w:hAnsi="Symbol" w:cs="Symbol"/>
    </w:rPr>
  </w:style>
  <w:style w:type="character" w:customStyle="1" w:styleId="WW8Num18z0">
    <w:name w:val="WW8Num18z0"/>
    <w:rsid w:val="008134FE"/>
    <w:rPr>
      <w:b w:val="0"/>
      <w:bCs/>
    </w:rPr>
  </w:style>
  <w:style w:type="character" w:customStyle="1" w:styleId="Internetlink">
    <w:name w:val="Internet link"/>
    <w:rsid w:val="008134FE"/>
    <w:rPr>
      <w:color w:val="000080"/>
      <w:u w:val="single"/>
    </w:rPr>
  </w:style>
  <w:style w:type="character" w:customStyle="1" w:styleId="WW8Num25z0">
    <w:name w:val="WW8Num25z0"/>
    <w:rsid w:val="008134FE"/>
    <w:rPr>
      <w:rFonts w:ascii="Times New Roman" w:eastAsia="DejaVu Sans" w:hAnsi="Times New Roman" w:cs="Times New Roman"/>
      <w:b w:val="0"/>
      <w:sz w:val="24"/>
    </w:rPr>
  </w:style>
  <w:style w:type="character" w:customStyle="1" w:styleId="WW8Num29z0">
    <w:name w:val="WW8Num29z0"/>
    <w:rsid w:val="008134FE"/>
    <w:rPr>
      <w:rFonts w:ascii="Symbol" w:hAnsi="Symbol" w:cs="Symbol"/>
    </w:rPr>
  </w:style>
  <w:style w:type="character" w:customStyle="1" w:styleId="WW8Num35z0">
    <w:name w:val="WW8Num35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45z0">
    <w:name w:val="WW8Num45z0"/>
    <w:rsid w:val="008134FE"/>
    <w:rPr>
      <w:rFonts w:ascii="Symbol" w:hAnsi="Symbol" w:cs="Symbol"/>
    </w:rPr>
  </w:style>
  <w:style w:type="character" w:customStyle="1" w:styleId="WW8Num6z0">
    <w:name w:val="WW8Num6z0"/>
    <w:rsid w:val="008134FE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9z0">
    <w:name w:val="WW8Num9z0"/>
    <w:rsid w:val="008134FE"/>
    <w:rPr>
      <w:rFonts w:ascii="Times New Roman" w:eastAsia="DejaVu Sans" w:hAnsi="Times New Roman" w:cs="Times New Roman"/>
      <w:b w:val="0"/>
      <w:bCs/>
    </w:rPr>
  </w:style>
  <w:style w:type="character" w:customStyle="1" w:styleId="WW8Num30z0">
    <w:name w:val="WW8Num30z0"/>
    <w:rsid w:val="008134FE"/>
    <w:rPr>
      <w:i w:val="0"/>
    </w:rPr>
  </w:style>
  <w:style w:type="character" w:customStyle="1" w:styleId="WW8Num11z0">
    <w:name w:val="WW8Num11z0"/>
    <w:rsid w:val="008134FE"/>
  </w:style>
  <w:style w:type="character" w:customStyle="1" w:styleId="WW8Num3z0">
    <w:name w:val="WW8Num3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28z0">
    <w:name w:val="WW8Num28z0"/>
    <w:rsid w:val="008134FE"/>
    <w:rPr>
      <w:rFonts w:ascii="Times New Roman" w:hAnsi="Times New Roman" w:cs="Times New Roman"/>
      <w:b w:val="0"/>
      <w:bCs/>
      <w:color w:val="000000"/>
      <w:sz w:val="24"/>
      <w:szCs w:val="24"/>
      <w:lang w:eastAsia="pl-PL"/>
    </w:rPr>
  </w:style>
  <w:style w:type="numbering" w:customStyle="1" w:styleId="WW8Num42">
    <w:name w:val="WW8Num42"/>
    <w:basedOn w:val="Bezlisty"/>
    <w:rsid w:val="008134FE"/>
    <w:pPr>
      <w:numPr>
        <w:numId w:val="10"/>
      </w:numPr>
    </w:pPr>
  </w:style>
  <w:style w:type="numbering" w:customStyle="1" w:styleId="WW8Num8">
    <w:name w:val="WW8Num8"/>
    <w:basedOn w:val="Bezlisty"/>
    <w:rsid w:val="008134FE"/>
    <w:pPr>
      <w:numPr>
        <w:numId w:val="11"/>
      </w:numPr>
    </w:pPr>
  </w:style>
  <w:style w:type="numbering" w:customStyle="1" w:styleId="WW8Num48">
    <w:name w:val="WW8Num48"/>
    <w:basedOn w:val="Bezlisty"/>
    <w:rsid w:val="008134FE"/>
    <w:pPr>
      <w:numPr>
        <w:numId w:val="12"/>
      </w:numPr>
    </w:pPr>
  </w:style>
  <w:style w:type="numbering" w:customStyle="1" w:styleId="WW8Num10">
    <w:name w:val="WW8Num10"/>
    <w:basedOn w:val="Bezlisty"/>
    <w:rsid w:val="008134FE"/>
    <w:pPr>
      <w:numPr>
        <w:numId w:val="13"/>
      </w:numPr>
    </w:pPr>
  </w:style>
  <w:style w:type="numbering" w:customStyle="1" w:styleId="WW8Num21">
    <w:name w:val="WW8Num21"/>
    <w:basedOn w:val="Bezlisty"/>
    <w:rsid w:val="008134FE"/>
    <w:pPr>
      <w:numPr>
        <w:numId w:val="14"/>
      </w:numPr>
    </w:pPr>
  </w:style>
  <w:style w:type="numbering" w:customStyle="1" w:styleId="WW8Num17">
    <w:name w:val="WW8Num17"/>
    <w:basedOn w:val="Bezlisty"/>
    <w:rsid w:val="008134FE"/>
    <w:pPr>
      <w:numPr>
        <w:numId w:val="15"/>
      </w:numPr>
    </w:pPr>
  </w:style>
  <w:style w:type="numbering" w:customStyle="1" w:styleId="WW8Num12">
    <w:name w:val="WW8Num12"/>
    <w:basedOn w:val="Bezlisty"/>
    <w:rsid w:val="008134FE"/>
    <w:pPr>
      <w:numPr>
        <w:numId w:val="16"/>
      </w:numPr>
    </w:pPr>
  </w:style>
  <w:style w:type="numbering" w:customStyle="1" w:styleId="WW8Num40">
    <w:name w:val="WW8Num40"/>
    <w:basedOn w:val="Bezlisty"/>
    <w:rsid w:val="008134FE"/>
    <w:pPr>
      <w:numPr>
        <w:numId w:val="17"/>
      </w:numPr>
    </w:pPr>
  </w:style>
  <w:style w:type="numbering" w:customStyle="1" w:styleId="WW8Num4">
    <w:name w:val="WW8Num4"/>
    <w:basedOn w:val="Bezlisty"/>
    <w:rsid w:val="008134FE"/>
    <w:pPr>
      <w:numPr>
        <w:numId w:val="18"/>
      </w:numPr>
    </w:pPr>
  </w:style>
  <w:style w:type="numbering" w:customStyle="1" w:styleId="WW8Num47">
    <w:name w:val="WW8Num47"/>
    <w:basedOn w:val="Bezlisty"/>
    <w:rsid w:val="008134FE"/>
    <w:pPr>
      <w:numPr>
        <w:numId w:val="19"/>
      </w:numPr>
    </w:pPr>
  </w:style>
  <w:style w:type="numbering" w:customStyle="1" w:styleId="WW8Num13">
    <w:name w:val="WW8Num13"/>
    <w:basedOn w:val="Bezlisty"/>
    <w:rsid w:val="008134FE"/>
    <w:pPr>
      <w:numPr>
        <w:numId w:val="20"/>
      </w:numPr>
    </w:pPr>
  </w:style>
  <w:style w:type="numbering" w:customStyle="1" w:styleId="WW8Num44">
    <w:name w:val="WW8Num44"/>
    <w:basedOn w:val="Bezlisty"/>
    <w:rsid w:val="008134FE"/>
    <w:pPr>
      <w:numPr>
        <w:numId w:val="21"/>
      </w:numPr>
    </w:pPr>
  </w:style>
  <w:style w:type="numbering" w:customStyle="1" w:styleId="WW8Num20">
    <w:name w:val="WW8Num20"/>
    <w:basedOn w:val="Bezlisty"/>
    <w:rsid w:val="008134FE"/>
    <w:pPr>
      <w:numPr>
        <w:numId w:val="22"/>
      </w:numPr>
    </w:pPr>
  </w:style>
  <w:style w:type="numbering" w:customStyle="1" w:styleId="WW8Num36">
    <w:name w:val="WW8Num36"/>
    <w:basedOn w:val="Bezlisty"/>
    <w:rsid w:val="008134FE"/>
    <w:pPr>
      <w:numPr>
        <w:numId w:val="23"/>
      </w:numPr>
    </w:pPr>
  </w:style>
  <w:style w:type="numbering" w:customStyle="1" w:styleId="WW8Num15">
    <w:name w:val="WW8Num15"/>
    <w:basedOn w:val="Bezlisty"/>
    <w:rsid w:val="008134FE"/>
    <w:pPr>
      <w:numPr>
        <w:numId w:val="24"/>
      </w:numPr>
    </w:pPr>
  </w:style>
  <w:style w:type="numbering" w:customStyle="1" w:styleId="WW8Num14">
    <w:name w:val="WW8Num14"/>
    <w:basedOn w:val="Bezlisty"/>
    <w:rsid w:val="008134FE"/>
    <w:pPr>
      <w:numPr>
        <w:numId w:val="25"/>
      </w:numPr>
    </w:pPr>
  </w:style>
  <w:style w:type="numbering" w:customStyle="1" w:styleId="WW8Num22">
    <w:name w:val="WW8Num22"/>
    <w:basedOn w:val="Bezlisty"/>
    <w:rsid w:val="008134FE"/>
    <w:pPr>
      <w:numPr>
        <w:numId w:val="26"/>
      </w:numPr>
    </w:pPr>
  </w:style>
  <w:style w:type="numbering" w:customStyle="1" w:styleId="WW8Num32">
    <w:name w:val="WW8Num32"/>
    <w:basedOn w:val="Bezlisty"/>
    <w:rsid w:val="008134FE"/>
    <w:pPr>
      <w:numPr>
        <w:numId w:val="27"/>
      </w:numPr>
    </w:pPr>
  </w:style>
  <w:style w:type="numbering" w:customStyle="1" w:styleId="WW8Num23">
    <w:name w:val="WW8Num23"/>
    <w:basedOn w:val="Bezlisty"/>
    <w:rsid w:val="008134FE"/>
    <w:pPr>
      <w:numPr>
        <w:numId w:val="28"/>
      </w:numPr>
    </w:pPr>
  </w:style>
  <w:style w:type="numbering" w:customStyle="1" w:styleId="WW8Num27">
    <w:name w:val="WW8Num27"/>
    <w:basedOn w:val="Bezlisty"/>
    <w:rsid w:val="008134FE"/>
    <w:pPr>
      <w:numPr>
        <w:numId w:val="29"/>
      </w:numPr>
    </w:pPr>
  </w:style>
  <w:style w:type="numbering" w:customStyle="1" w:styleId="WW8Num26">
    <w:name w:val="WW8Num26"/>
    <w:basedOn w:val="Bezlisty"/>
    <w:rsid w:val="008134FE"/>
    <w:pPr>
      <w:numPr>
        <w:numId w:val="30"/>
      </w:numPr>
    </w:pPr>
  </w:style>
  <w:style w:type="numbering" w:customStyle="1" w:styleId="WW8Num34">
    <w:name w:val="WW8Num34"/>
    <w:basedOn w:val="Bezlisty"/>
    <w:rsid w:val="008134FE"/>
    <w:pPr>
      <w:numPr>
        <w:numId w:val="31"/>
      </w:numPr>
    </w:pPr>
  </w:style>
  <w:style w:type="numbering" w:customStyle="1" w:styleId="WW8Num37">
    <w:name w:val="WW8Num37"/>
    <w:basedOn w:val="Bezlisty"/>
    <w:rsid w:val="008134FE"/>
    <w:pPr>
      <w:numPr>
        <w:numId w:val="32"/>
      </w:numPr>
    </w:pPr>
  </w:style>
  <w:style w:type="numbering" w:customStyle="1" w:styleId="WW8Num31">
    <w:name w:val="WW8Num31"/>
    <w:basedOn w:val="Bezlisty"/>
    <w:rsid w:val="008134FE"/>
    <w:pPr>
      <w:numPr>
        <w:numId w:val="33"/>
      </w:numPr>
    </w:pPr>
  </w:style>
  <w:style w:type="numbering" w:customStyle="1" w:styleId="WW8Num2">
    <w:name w:val="WW8Num2"/>
    <w:basedOn w:val="Bezlisty"/>
    <w:rsid w:val="008134FE"/>
    <w:pPr>
      <w:numPr>
        <w:numId w:val="34"/>
      </w:numPr>
    </w:pPr>
  </w:style>
  <w:style w:type="numbering" w:customStyle="1" w:styleId="WW8Num7">
    <w:name w:val="WW8Num7"/>
    <w:basedOn w:val="Bezlisty"/>
    <w:rsid w:val="008134FE"/>
    <w:pPr>
      <w:numPr>
        <w:numId w:val="35"/>
      </w:numPr>
    </w:pPr>
  </w:style>
  <w:style w:type="numbering" w:customStyle="1" w:styleId="WW8Num24">
    <w:name w:val="WW8Num24"/>
    <w:basedOn w:val="Bezlisty"/>
    <w:rsid w:val="008134FE"/>
    <w:pPr>
      <w:numPr>
        <w:numId w:val="36"/>
      </w:numPr>
    </w:pPr>
  </w:style>
  <w:style w:type="numbering" w:customStyle="1" w:styleId="WW8Num19">
    <w:name w:val="WW8Num19"/>
    <w:basedOn w:val="Bezlisty"/>
    <w:rsid w:val="008134FE"/>
    <w:pPr>
      <w:numPr>
        <w:numId w:val="37"/>
      </w:numPr>
    </w:pPr>
  </w:style>
  <w:style w:type="numbering" w:customStyle="1" w:styleId="WW8Num38">
    <w:name w:val="WW8Num38"/>
    <w:basedOn w:val="Bezlisty"/>
    <w:rsid w:val="008134FE"/>
    <w:pPr>
      <w:numPr>
        <w:numId w:val="38"/>
      </w:numPr>
    </w:pPr>
  </w:style>
  <w:style w:type="numbering" w:customStyle="1" w:styleId="WW8Num5">
    <w:name w:val="WW8Num5"/>
    <w:basedOn w:val="Bezlisty"/>
    <w:rsid w:val="008134FE"/>
    <w:pPr>
      <w:numPr>
        <w:numId w:val="39"/>
      </w:numPr>
    </w:pPr>
  </w:style>
  <w:style w:type="numbering" w:customStyle="1" w:styleId="WW8Num41">
    <w:name w:val="WW8Num41"/>
    <w:basedOn w:val="Bezlisty"/>
    <w:rsid w:val="008134FE"/>
    <w:pPr>
      <w:numPr>
        <w:numId w:val="40"/>
      </w:numPr>
    </w:pPr>
  </w:style>
  <w:style w:type="numbering" w:customStyle="1" w:styleId="WW8Num46">
    <w:name w:val="WW8Num46"/>
    <w:basedOn w:val="Bezlisty"/>
    <w:rsid w:val="008134FE"/>
    <w:pPr>
      <w:numPr>
        <w:numId w:val="41"/>
      </w:numPr>
    </w:pPr>
  </w:style>
  <w:style w:type="numbering" w:customStyle="1" w:styleId="WW8Num18">
    <w:name w:val="WW8Num18"/>
    <w:basedOn w:val="Bezlisty"/>
    <w:rsid w:val="008134FE"/>
    <w:pPr>
      <w:numPr>
        <w:numId w:val="42"/>
      </w:numPr>
    </w:pPr>
  </w:style>
  <w:style w:type="numbering" w:customStyle="1" w:styleId="WW8Num25">
    <w:name w:val="WW8Num25"/>
    <w:basedOn w:val="Bezlisty"/>
    <w:rsid w:val="008134FE"/>
    <w:pPr>
      <w:numPr>
        <w:numId w:val="43"/>
      </w:numPr>
    </w:pPr>
  </w:style>
  <w:style w:type="numbering" w:customStyle="1" w:styleId="WW8Num29">
    <w:name w:val="WW8Num29"/>
    <w:basedOn w:val="Bezlisty"/>
    <w:rsid w:val="008134FE"/>
    <w:pPr>
      <w:numPr>
        <w:numId w:val="44"/>
      </w:numPr>
    </w:pPr>
  </w:style>
  <w:style w:type="numbering" w:customStyle="1" w:styleId="WW8Num35">
    <w:name w:val="WW8Num35"/>
    <w:basedOn w:val="Bezlisty"/>
    <w:rsid w:val="008134FE"/>
    <w:pPr>
      <w:numPr>
        <w:numId w:val="45"/>
      </w:numPr>
    </w:pPr>
  </w:style>
  <w:style w:type="numbering" w:customStyle="1" w:styleId="WW8Num45">
    <w:name w:val="WW8Num45"/>
    <w:basedOn w:val="Bezlisty"/>
    <w:rsid w:val="008134FE"/>
    <w:pPr>
      <w:numPr>
        <w:numId w:val="46"/>
      </w:numPr>
    </w:pPr>
  </w:style>
  <w:style w:type="numbering" w:customStyle="1" w:styleId="WW8Num6">
    <w:name w:val="WW8Num6"/>
    <w:basedOn w:val="Bezlisty"/>
    <w:rsid w:val="008134FE"/>
    <w:pPr>
      <w:numPr>
        <w:numId w:val="47"/>
      </w:numPr>
    </w:pPr>
  </w:style>
  <w:style w:type="numbering" w:customStyle="1" w:styleId="WW8Num9">
    <w:name w:val="WW8Num9"/>
    <w:basedOn w:val="Bezlisty"/>
    <w:rsid w:val="008134FE"/>
    <w:pPr>
      <w:numPr>
        <w:numId w:val="48"/>
      </w:numPr>
    </w:pPr>
  </w:style>
  <w:style w:type="numbering" w:customStyle="1" w:styleId="WW8Num30">
    <w:name w:val="WW8Num30"/>
    <w:basedOn w:val="Bezlisty"/>
    <w:rsid w:val="008134FE"/>
    <w:pPr>
      <w:numPr>
        <w:numId w:val="49"/>
      </w:numPr>
    </w:pPr>
  </w:style>
  <w:style w:type="numbering" w:customStyle="1" w:styleId="WW8Num11">
    <w:name w:val="WW8Num11"/>
    <w:basedOn w:val="Bezlisty"/>
    <w:rsid w:val="008134FE"/>
    <w:pPr>
      <w:numPr>
        <w:numId w:val="50"/>
      </w:numPr>
    </w:pPr>
  </w:style>
  <w:style w:type="numbering" w:customStyle="1" w:styleId="WW8Num3">
    <w:name w:val="WW8Num3"/>
    <w:basedOn w:val="Bezlisty"/>
    <w:rsid w:val="008134FE"/>
    <w:pPr>
      <w:numPr>
        <w:numId w:val="51"/>
      </w:numPr>
    </w:pPr>
  </w:style>
  <w:style w:type="numbering" w:customStyle="1" w:styleId="WW8Num28">
    <w:name w:val="WW8Num28"/>
    <w:basedOn w:val="Bezlisty"/>
    <w:rsid w:val="008134FE"/>
    <w:pPr>
      <w:numPr>
        <w:numId w:val="52"/>
      </w:numPr>
    </w:pPr>
  </w:style>
  <w:style w:type="character" w:styleId="Uwydatnienie">
    <w:name w:val="Emphasis"/>
    <w:qFormat/>
    <w:rsid w:val="008134FE"/>
    <w:rPr>
      <w:i/>
      <w:iCs/>
    </w:rPr>
  </w:style>
  <w:style w:type="numbering" w:customStyle="1" w:styleId="WW8Num89">
    <w:name w:val="WW8Num89"/>
    <w:basedOn w:val="Bezlisty"/>
    <w:rsid w:val="008134FE"/>
    <w:pPr>
      <w:numPr>
        <w:numId w:val="67"/>
      </w:numPr>
    </w:pPr>
  </w:style>
  <w:style w:type="numbering" w:customStyle="1" w:styleId="WW8Num74">
    <w:name w:val="WW8Num74"/>
    <w:basedOn w:val="Bezlisty"/>
    <w:rsid w:val="008134FE"/>
    <w:pPr>
      <w:numPr>
        <w:numId w:val="68"/>
      </w:numPr>
    </w:pPr>
  </w:style>
  <w:style w:type="numbering" w:customStyle="1" w:styleId="WW8Num39">
    <w:name w:val="WW8Num39"/>
    <w:basedOn w:val="Bezlisty"/>
    <w:rsid w:val="008134FE"/>
    <w:pPr>
      <w:numPr>
        <w:numId w:val="69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134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4FE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4FE"/>
    <w:rPr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ortalzp.pl/kody-cpv/szczegoly/przetwory-spozywcze-homogenizowane-86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search?q=regulatorem+kwasowo&#347;ci&amp;client=firefox-b-d&amp;hs=blr9&amp;sca_esv=fb6ec2c420ab31bb&amp;ei=aIdvaenAKI-Wxc8P8K7qkAE&amp;oq=opis+serka+mascarpone&amp;gs_lp=Egxnd3Mtd2l6LXNlcnAiFW9waXMgc2Vya2EgbWFzY2FycG9uZSoCCAEyChAAGLADGNYEGEcyChAAGLADGNYEGEcyChAAGLADGNYEGEcyChAAGLADGNYEGEcyChAAGLADGNYEGEcyChAAGLADGNYEGEcyChAAGLADGNYEGEcyChAAGLADGNYEGEcyDhAAGLADGOQCGNYE2AEBMg4QABiwAxjkAhjWBNgBATIOEAAYsAMY5AIY1gTYAQEyFxAuGLADGLgGGNgCGMgDGNoGGNwG2AEBMhcQLhiwAxi4BhjYAhjIAxjaBhjcBtgBATIXEC4YsAMYuAYY2AIYyAMY2gYY3AbYAQEyFxAuGLADGLgGGNgCGMgDGNoGGNwG2AEBSMwVUABYAHABeACQAQCYAXWgAXWqAQMwLjG4AQHIAQCYAgGgAg-YAwCIBgGQBg-6BgYIARABGAmSBwExoAeWE7IHALgHAMIHAzMtMcgHC4AIAA&amp;sclient=gws-wiz-serp&amp;mstk=AUtExfDoV781a9rGHuL30BDo_hggqnQ6z4NQIhek-pf_bYtbfQD7QQBAQM8poL15K2PFyOnrZsuE_f0ZKO9jUfvmtzEj26thcGSxvfd8gY-fpaeTENF2S2AyT6RvIhXxnPuDknY&amp;csui=3&amp;ved=2ahUKEwic5qr3oJqSAxUGUMMIHb0GD_wQgK4QegYIAQgAEAU" TargetMode="External"/><Relationship Id="rId5" Type="http://schemas.openxmlformats.org/officeDocument/2006/relationships/hyperlink" Target="https://www.google.com/search?q=&#347;mietanki+pasteryzowanej&amp;client=firefox-b-d&amp;hs=blr9&amp;sca_esv=fb6ec2c420ab31bb&amp;ei=aIdvaenAKI-Wxc8P8K7qkAE&amp;oq=opis+serka+mascarpone&amp;gs_lp=Egxnd3Mtd2l6LXNlcnAiFW9waXMgc2Vya2EgbWFzY2FycG9uZSoCCAEyChAAGLADGNYEGEcyChAAGLADGNYEGEcyChAAGLADGNYEGEcyChAAGLADGNYEGEcyChAAGLADGNYEGEcyChAAGLADGNYEGEcyChAAGLADGNYEGEcyChAAGLADGNYEGEcyDhAAGLADGOQCGNYE2AEBMg4QABiwAxjkAhjWBNgBATIOEAAYsAMY5AIY1gTYAQEyFxAuGLADGLgGGNgCGMgDGNoGGNwG2AEBMhcQLhiwAxi4BhjYAhjIAxjaBhjcBtgBATIXEC4YsAMYuAYY2AIYyAMY2gYY3AbYAQEyFxAuGLADGLgGGNgCGMgDGNoGGNwG2AEBSMwVUABYAHABeACQAQCYAXWgAXWqAQMwLjG4AQHIAQCYAgGgAg-YAwCIBgGQBg-6BgYIARABGAmSBwExoAeWE7IHALgHAMIHAzMtMcgHC4AIAA&amp;sclient=gws-wiz-serp&amp;mstk=AUtExfDoV781a9rGHuL30BDo_hggqnQ6z4NQIhek-pf_bYtbfQD7QQBAQM8poL15K2PFyOnrZsuE_f0ZKO9jUfvmtzEj26thcGSxvfd8gY-fpaeTENF2S2AyT6RvIhXxnPuDknY&amp;csui=3&amp;ved=2ahUKEwic5qr3oJqSAxUGUMMIHb0GD_wQgK4QegYIAQgAEAQ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4061</Words>
  <Characters>24366</Characters>
  <Application>Microsoft Office Word</Application>
  <DocSecurity>0</DocSecurity>
  <Lines>203</Lines>
  <Paragraphs>56</Paragraphs>
  <ScaleCrop>false</ScaleCrop>
  <Company/>
  <LinksUpToDate>false</LinksUpToDate>
  <CharactersWithSpaces>28371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Hałabuda Olga</dc:creator>
  <cp:keywords/>
  <dc:description/>
  <cp:lastModifiedBy>Hałabuda Olga</cp:lastModifiedBy>
  <cp:revision>2</cp:revision>
  <dcterms:created xsi:type="dcterms:W3CDTF">2026-02-04T15:06:00Z</dcterms:created>
  <dcterms:modified xsi:type="dcterms:W3CDTF">2026-02-04T15:06:00Z</dcterms:modified>
</cp:coreProperties>
</file>